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7BED" w:rsidRPr="002E571A" w:rsidRDefault="00DE7BED" w:rsidP="00DE7BED">
      <w:pPr>
        <w:jc w:val="right"/>
        <w:rPr>
          <w:b/>
        </w:rPr>
      </w:pPr>
      <w:r w:rsidRPr="002E571A">
        <w:rPr>
          <w:b/>
        </w:rPr>
        <w:t>Форма 1 «Извещение о проведении тендера»</w:t>
      </w:r>
    </w:p>
    <w:tbl>
      <w:tblPr>
        <w:tblW w:w="10065" w:type="dxa"/>
        <w:tblInd w:w="108" w:type="dxa"/>
        <w:tblLook w:val="01E0" w:firstRow="1" w:lastRow="1" w:firstColumn="1" w:lastColumn="1" w:noHBand="0" w:noVBand="0"/>
      </w:tblPr>
      <w:tblGrid>
        <w:gridCol w:w="5103"/>
        <w:gridCol w:w="4962"/>
      </w:tblGrid>
      <w:tr w:rsidR="00DE7BED" w:rsidRPr="002E571A" w:rsidTr="00E23D79">
        <w:trPr>
          <w:trHeight w:val="369"/>
        </w:trPr>
        <w:tc>
          <w:tcPr>
            <w:tcW w:w="5103" w:type="dxa"/>
          </w:tcPr>
          <w:p w:rsidR="00DE7BED" w:rsidRPr="002E571A" w:rsidRDefault="00DE7BED" w:rsidP="008C363A">
            <w:pPr>
              <w:tabs>
                <w:tab w:val="left" w:pos="4606"/>
              </w:tabs>
              <w:ind w:right="353"/>
              <w:rPr>
                <w:rFonts w:cs="Arial"/>
              </w:rPr>
            </w:pPr>
          </w:p>
        </w:tc>
        <w:tc>
          <w:tcPr>
            <w:tcW w:w="4962"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E23D79">
        <w:trPr>
          <w:trHeight w:val="369"/>
        </w:trPr>
        <w:tc>
          <w:tcPr>
            <w:tcW w:w="5103" w:type="dxa"/>
          </w:tcPr>
          <w:p w:rsidR="00DE7BED" w:rsidRPr="002E571A" w:rsidRDefault="00DE7BED" w:rsidP="008C363A">
            <w:pPr>
              <w:ind w:right="-72"/>
              <w:rPr>
                <w:rFonts w:cs="Arial"/>
              </w:rPr>
            </w:pPr>
          </w:p>
        </w:tc>
        <w:tc>
          <w:tcPr>
            <w:tcW w:w="4962"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E23D79">
        <w:trPr>
          <w:trHeight w:val="391"/>
        </w:trPr>
        <w:tc>
          <w:tcPr>
            <w:tcW w:w="5103" w:type="dxa"/>
          </w:tcPr>
          <w:p w:rsidR="00DE7BED" w:rsidRPr="002E571A" w:rsidRDefault="00DE7BED" w:rsidP="008C363A">
            <w:pPr>
              <w:rPr>
                <w:rFonts w:cs="Arial"/>
              </w:rPr>
            </w:pPr>
          </w:p>
        </w:tc>
        <w:tc>
          <w:tcPr>
            <w:tcW w:w="4962" w:type="dxa"/>
          </w:tcPr>
          <w:p w:rsidR="00DE7BED" w:rsidRPr="002E571A" w:rsidRDefault="00DE7BED" w:rsidP="00B71128">
            <w:pPr>
              <w:jc w:val="right"/>
              <w:rPr>
                <w:rFonts w:cs="Arial"/>
              </w:rPr>
            </w:pPr>
            <w:proofErr w:type="gramStart"/>
            <w:r w:rsidRPr="002E571A">
              <w:rPr>
                <w:rFonts w:cs="Arial"/>
                <w:szCs w:val="22"/>
              </w:rPr>
              <w:t>Протокол  №</w:t>
            </w:r>
            <w:proofErr w:type="gramEnd"/>
            <w:r w:rsidRPr="002E571A">
              <w:rPr>
                <w:rFonts w:cs="Arial"/>
                <w:szCs w:val="22"/>
              </w:rPr>
              <w:t xml:space="preserve"> </w:t>
            </w:r>
            <w:r w:rsidR="00B71128">
              <w:rPr>
                <w:rFonts w:cs="Arial"/>
                <w:szCs w:val="22"/>
              </w:rPr>
              <w:t>88</w:t>
            </w:r>
          </w:p>
        </w:tc>
      </w:tr>
      <w:tr w:rsidR="00DE7BED" w:rsidRPr="002E571A" w:rsidTr="00E23D79">
        <w:trPr>
          <w:trHeight w:val="391"/>
        </w:trPr>
        <w:tc>
          <w:tcPr>
            <w:tcW w:w="5103" w:type="dxa"/>
          </w:tcPr>
          <w:p w:rsidR="00DE7BED" w:rsidRPr="002E571A" w:rsidRDefault="00DE7BED" w:rsidP="008C363A">
            <w:pPr>
              <w:rPr>
                <w:rFonts w:cs="Arial"/>
              </w:rPr>
            </w:pPr>
          </w:p>
        </w:tc>
        <w:tc>
          <w:tcPr>
            <w:tcW w:w="4962" w:type="dxa"/>
          </w:tcPr>
          <w:p w:rsidR="00DE7BED" w:rsidRPr="002E571A" w:rsidRDefault="00DE7BED" w:rsidP="00B71128">
            <w:pPr>
              <w:jc w:val="right"/>
              <w:rPr>
                <w:rFonts w:cs="Arial"/>
              </w:rPr>
            </w:pPr>
            <w:r w:rsidRPr="002E571A">
              <w:rPr>
                <w:rFonts w:cs="Arial"/>
                <w:szCs w:val="22"/>
              </w:rPr>
              <w:t>«</w:t>
            </w:r>
            <w:r w:rsidR="00B71128">
              <w:rPr>
                <w:rFonts w:cs="Arial"/>
                <w:szCs w:val="22"/>
              </w:rPr>
              <w:t>16</w:t>
            </w:r>
            <w:r w:rsidRPr="002E571A">
              <w:rPr>
                <w:rFonts w:cs="Arial"/>
                <w:szCs w:val="22"/>
              </w:rPr>
              <w:t xml:space="preserve">» </w:t>
            </w:r>
            <w:proofErr w:type="gramStart"/>
            <w:r w:rsidR="00B71128">
              <w:rPr>
                <w:rFonts w:cs="Arial"/>
                <w:szCs w:val="22"/>
              </w:rPr>
              <w:t>июня</w:t>
            </w:r>
            <w:r w:rsidRPr="002E571A">
              <w:rPr>
                <w:rFonts w:cs="Arial"/>
                <w:szCs w:val="22"/>
              </w:rPr>
              <w:t xml:space="preserve">  </w:t>
            </w:r>
            <w:r w:rsidR="00B71128">
              <w:rPr>
                <w:rFonts w:cs="Arial"/>
                <w:szCs w:val="22"/>
              </w:rPr>
              <w:t>2017</w:t>
            </w:r>
            <w:proofErr w:type="gramEnd"/>
            <w:r w:rsidRPr="002E571A">
              <w:rPr>
                <w:rFonts w:cs="Arial"/>
                <w:szCs w:val="22"/>
              </w:rPr>
              <w:t>г.</w:t>
            </w:r>
          </w:p>
        </w:tc>
      </w:tr>
    </w:tbl>
    <w:p w:rsidR="00DE7BED" w:rsidRDefault="00DE7BED" w:rsidP="00DE7BED">
      <w:pPr>
        <w:rPr>
          <w:rFonts w:cs="Arial"/>
          <w:b/>
          <w:szCs w:val="22"/>
        </w:rPr>
      </w:pPr>
    </w:p>
    <w:p w:rsidR="00E23D79" w:rsidRPr="00B71128" w:rsidRDefault="00E23D79" w:rsidP="00DE7BED">
      <w:pPr>
        <w:rPr>
          <w:rFonts w:cs="Arial"/>
          <w:b/>
          <w:vanish/>
          <w:szCs w:val="22"/>
        </w:rPr>
      </w:pPr>
    </w:p>
    <w:p w:rsidR="00DE7BED" w:rsidRPr="00B71128" w:rsidRDefault="00A03AA2" w:rsidP="00DE7BED">
      <w:pPr>
        <w:rPr>
          <w:rFonts w:cs="Arial"/>
          <w:b/>
          <w:szCs w:val="22"/>
        </w:rPr>
      </w:pPr>
      <w:r w:rsidRPr="00B71128">
        <w:rPr>
          <w:rFonts w:cs="Arial"/>
          <w:b/>
          <w:szCs w:val="22"/>
        </w:rPr>
        <w:t>ПДО №</w:t>
      </w:r>
      <w:r w:rsidR="00C03E66" w:rsidRPr="00B71128">
        <w:rPr>
          <w:rFonts w:cs="Arial"/>
          <w:b/>
          <w:szCs w:val="22"/>
        </w:rPr>
        <w:t>128</w:t>
      </w:r>
      <w:r w:rsidRPr="00B71128">
        <w:rPr>
          <w:rFonts w:cs="Arial"/>
          <w:b/>
          <w:szCs w:val="22"/>
        </w:rPr>
        <w:t>-</w:t>
      </w:r>
      <w:r w:rsidR="00207E24" w:rsidRPr="00B71128">
        <w:rPr>
          <w:rFonts w:cs="Arial"/>
          <w:b/>
          <w:szCs w:val="22"/>
        </w:rPr>
        <w:t>СС</w:t>
      </w:r>
      <w:r w:rsidRPr="00B71128">
        <w:rPr>
          <w:rFonts w:cs="Arial"/>
          <w:b/>
          <w:szCs w:val="22"/>
        </w:rPr>
        <w:t>-201</w:t>
      </w:r>
      <w:r w:rsidR="00C03E66" w:rsidRPr="00B71128">
        <w:rPr>
          <w:rFonts w:cs="Arial"/>
          <w:b/>
          <w:szCs w:val="22"/>
        </w:rPr>
        <w:t>7</w:t>
      </w:r>
      <w:r w:rsidRPr="00B71128">
        <w:rPr>
          <w:rFonts w:cs="Arial"/>
          <w:b/>
          <w:szCs w:val="22"/>
        </w:rPr>
        <w:t xml:space="preserve"> от </w:t>
      </w:r>
      <w:r w:rsidR="00B71128" w:rsidRPr="00B71128">
        <w:rPr>
          <w:rFonts w:cs="Arial"/>
          <w:b/>
          <w:szCs w:val="22"/>
        </w:rPr>
        <w:t>19.06.2017г.</w:t>
      </w:r>
    </w:p>
    <w:p w:rsidR="00DE7BED" w:rsidRDefault="00DE7BED" w:rsidP="00DE7BED">
      <w:pPr>
        <w:jc w:val="both"/>
        <w:rPr>
          <w:rFonts w:cs="Arial"/>
          <w:sz w:val="16"/>
          <w:szCs w:val="16"/>
        </w:rPr>
      </w:pPr>
    </w:p>
    <w:p w:rsidR="00DE7BED" w:rsidRPr="003C4A69" w:rsidRDefault="00DE7BED" w:rsidP="006A7634">
      <w:pPr>
        <w:ind w:firstLine="567"/>
        <w:jc w:val="both"/>
        <w:rPr>
          <w:rFonts w:cs="Arial"/>
          <w:b/>
          <w:szCs w:val="22"/>
        </w:rPr>
      </w:pPr>
      <w:r w:rsidRPr="003C4A69">
        <w:rPr>
          <w:rFonts w:cs="Arial"/>
          <w:b/>
          <w:szCs w:val="22"/>
        </w:rPr>
        <w:t>ОАО «Славнефть-ЯНОС»</w:t>
      </w:r>
      <w:r w:rsidRPr="003C4A69">
        <w:rPr>
          <w:rFonts w:cs="Arial"/>
          <w:szCs w:val="22"/>
        </w:rPr>
        <w:t xml:space="preserve"> (далее – Общество) приглашает </w:t>
      </w:r>
      <w:r w:rsidR="00A326D9" w:rsidRPr="003C4A69">
        <w:rPr>
          <w:rFonts w:cs="Arial"/>
          <w:szCs w:val="22"/>
        </w:rPr>
        <w:t>В</w:t>
      </w:r>
      <w:r w:rsidRPr="003C4A69">
        <w:rPr>
          <w:rFonts w:cs="Arial"/>
          <w:szCs w:val="22"/>
        </w:rPr>
        <w:t xml:space="preserve">ас сделать предложение (оферту) на </w:t>
      </w:r>
      <w:r w:rsidR="0018100C" w:rsidRPr="003C4A69">
        <w:rPr>
          <w:rFonts w:cs="Arial"/>
          <w:b/>
          <w:szCs w:val="22"/>
        </w:rPr>
        <w:t xml:space="preserve">оказание услуг </w:t>
      </w:r>
      <w:r w:rsidR="00DB0DAC" w:rsidRPr="003C4A69">
        <w:rPr>
          <w:rFonts w:cs="Arial"/>
          <w:b/>
          <w:szCs w:val="22"/>
        </w:rPr>
        <w:t xml:space="preserve">по </w:t>
      </w:r>
      <w:r w:rsidR="003C4A69" w:rsidRPr="003C4A69">
        <w:rPr>
          <w:rFonts w:cs="Arial"/>
          <w:b/>
          <w:szCs w:val="22"/>
        </w:rPr>
        <w:t>ремонту холодильного оборудования</w:t>
      </w:r>
      <w:r w:rsidR="004D308A" w:rsidRPr="003C4A69">
        <w:rPr>
          <w:rFonts w:cs="Arial"/>
          <w:b/>
          <w:szCs w:val="22"/>
        </w:rPr>
        <w:t>.</w:t>
      </w:r>
    </w:p>
    <w:p w:rsidR="003679E5" w:rsidRPr="00207E24" w:rsidRDefault="00DE7BED" w:rsidP="003679E5">
      <w:pPr>
        <w:ind w:firstLine="567"/>
        <w:jc w:val="both"/>
        <w:rPr>
          <w:rFonts w:cs="Arial"/>
          <w:szCs w:val="22"/>
        </w:rPr>
      </w:pPr>
      <w:r w:rsidRPr="002E571A">
        <w:rPr>
          <w:rFonts w:cs="Arial"/>
          <w:szCs w:val="22"/>
        </w:rPr>
        <w:t xml:space="preserve">По </w:t>
      </w:r>
      <w:r w:rsidRPr="001D2186">
        <w:rPr>
          <w:rFonts w:cs="Arial"/>
          <w:szCs w:val="22"/>
        </w:rPr>
        <w:t xml:space="preserve">результатам рассмотрения предложений Общество определит контрагента,  предложившего наилучшие условия в соответствии с </w:t>
      </w:r>
      <w:r w:rsidR="001D2186" w:rsidRPr="0073481E">
        <w:t>Предложением о заключении договора</w:t>
      </w:r>
      <w:r w:rsidRPr="0073481E">
        <w:rPr>
          <w:rFonts w:cs="Arial"/>
          <w:szCs w:val="22"/>
        </w:rPr>
        <w:t xml:space="preserve"> (форма </w:t>
      </w:r>
      <w:r w:rsidR="001D2186" w:rsidRPr="0073481E">
        <w:rPr>
          <w:rFonts w:cs="Arial"/>
          <w:szCs w:val="22"/>
        </w:rPr>
        <w:t>5</w:t>
      </w:r>
      <w:r w:rsidRPr="0073481E">
        <w:rPr>
          <w:rFonts w:cs="Arial"/>
          <w:szCs w:val="22"/>
        </w:rPr>
        <w:t xml:space="preserve">) при выполнении Требований к предмету оферты (форма 2): </w:t>
      </w:r>
      <w:r w:rsidR="002E53DD" w:rsidRPr="0073481E">
        <w:rPr>
          <w:rFonts w:cs="Arial"/>
          <w:szCs w:val="22"/>
        </w:rPr>
        <w:t xml:space="preserve">наименьшая </w:t>
      </w:r>
      <w:r w:rsidR="00045725">
        <w:rPr>
          <w:rFonts w:cs="Arial"/>
          <w:szCs w:val="22"/>
        </w:rPr>
        <w:t xml:space="preserve">приведённая </w:t>
      </w:r>
      <w:r w:rsidR="00DC6F37" w:rsidRPr="0073481E">
        <w:rPr>
          <w:rFonts w:cs="Arial"/>
          <w:szCs w:val="22"/>
        </w:rPr>
        <w:t>стоимость</w:t>
      </w:r>
      <w:r w:rsidR="003679E5" w:rsidRPr="00207E24">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A31663"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5"/>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5"/>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Pr="002E571A" w:rsidRDefault="007F471A" w:rsidP="00DE7BED">
      <w:pPr>
        <w:pStyle w:val="a5"/>
        <w:numPr>
          <w:ilvl w:val="0"/>
          <w:numId w:val="0"/>
        </w:numPr>
        <w:tabs>
          <w:tab w:val="left" w:pos="284"/>
        </w:tabs>
        <w:ind w:firstLine="709"/>
      </w:pPr>
      <w:r w:rsidRPr="002E571A">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w:t>
      </w:r>
      <w:r w:rsidRPr="002E571A">
        <w:lastRenderedPageBreak/>
        <w:t>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DE7BED"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045725" w:rsidRPr="002E571A" w:rsidRDefault="00045725" w:rsidP="00DE7BED">
      <w:pPr>
        <w:ind w:firstLine="720"/>
        <w:jc w:val="both"/>
        <w:rPr>
          <w:rFonts w:cs="Arial"/>
          <w:szCs w:val="22"/>
        </w:rPr>
      </w:pPr>
      <w:r w:rsidRPr="00D151E8">
        <w:rPr>
          <w:b/>
        </w:rPr>
        <w:t>Контрагент не может быть признан Победителем закупки при наличии у него неурегулированных претензий со стороны ОАО «Славнефть-ЯНОС» на дату принятия решения о выборе Победителя, предъявленных ОАО «Славнефть-ЯНОС» не позднее даты публикации ПДО на интернет-сайте ОАО «Славнефть-ЯНОС».</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60733A">
        <w:rPr>
          <w:rFonts w:cs="Arial"/>
          <w:szCs w:val="22"/>
        </w:rPr>
        <w:t xml:space="preserve">до </w:t>
      </w:r>
      <w:r w:rsidR="00045725">
        <w:rPr>
          <w:rFonts w:cs="Arial"/>
          <w:b/>
          <w:szCs w:val="22"/>
        </w:rPr>
        <w:t>01</w:t>
      </w:r>
      <w:r w:rsidR="00230908" w:rsidRPr="0060733A">
        <w:rPr>
          <w:rFonts w:cs="Arial"/>
          <w:b/>
          <w:szCs w:val="22"/>
        </w:rPr>
        <w:t xml:space="preserve"> </w:t>
      </w:r>
      <w:r w:rsidR="00D62F23">
        <w:rPr>
          <w:rFonts w:cs="Arial"/>
          <w:b/>
          <w:szCs w:val="22"/>
        </w:rPr>
        <w:t>августа</w:t>
      </w:r>
      <w:r w:rsidR="00230908" w:rsidRPr="0060733A">
        <w:rPr>
          <w:rFonts w:cs="Arial"/>
          <w:b/>
          <w:szCs w:val="22"/>
        </w:rPr>
        <w:t xml:space="preserve"> 201</w:t>
      </w:r>
      <w:r w:rsidR="0090211B">
        <w:rPr>
          <w:rFonts w:cs="Arial"/>
          <w:b/>
          <w:szCs w:val="22"/>
        </w:rPr>
        <w:t>7</w:t>
      </w:r>
      <w:r w:rsidR="00230908" w:rsidRPr="00F0397B">
        <w:rPr>
          <w:rFonts w:cs="Arial"/>
          <w:b/>
          <w:szCs w:val="22"/>
        </w:rPr>
        <w:t>г.</w:t>
      </w:r>
      <w:r w:rsidRPr="00F0397B">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DE7BED" w:rsidRPr="003A050B" w:rsidRDefault="00DE7BED" w:rsidP="00DE7BED">
      <w:pPr>
        <w:pStyle w:val="ac"/>
        <w:numPr>
          <w:ilvl w:val="0"/>
          <w:numId w:val="2"/>
        </w:numPr>
        <w:tabs>
          <w:tab w:val="left" w:pos="1418"/>
        </w:tabs>
        <w:ind w:left="1418" w:hanging="341"/>
        <w:contextualSpacing w:val="0"/>
        <w:jc w:val="both"/>
        <w:rPr>
          <w:rFonts w:cs="Arial"/>
          <w:szCs w:val="22"/>
        </w:rPr>
      </w:pPr>
      <w:r w:rsidRPr="003A050B">
        <w:rPr>
          <w:rFonts w:cs="Arial"/>
          <w:szCs w:val="22"/>
        </w:rPr>
        <w:t>Извещение о согласии сделать оферту (форма 4, подписанная уполномоченным лицом и заверенная печатью участника закупки);</w:t>
      </w:r>
    </w:p>
    <w:p w:rsidR="00DE7BED" w:rsidRPr="00D31220" w:rsidRDefault="00941449" w:rsidP="00DE7BED">
      <w:pPr>
        <w:pStyle w:val="ac"/>
        <w:numPr>
          <w:ilvl w:val="0"/>
          <w:numId w:val="2"/>
        </w:numPr>
        <w:tabs>
          <w:tab w:val="left" w:pos="1418"/>
        </w:tabs>
        <w:ind w:left="1418" w:hanging="341"/>
        <w:contextualSpacing w:val="0"/>
        <w:jc w:val="both"/>
        <w:rPr>
          <w:szCs w:val="22"/>
        </w:rPr>
      </w:pPr>
      <w:r w:rsidRPr="00D31220">
        <w:rPr>
          <w:szCs w:val="22"/>
        </w:rPr>
        <w:t xml:space="preserve">Подписанный проект договора, </w:t>
      </w:r>
      <w:r w:rsidR="00D31220" w:rsidRPr="00D31220">
        <w:rPr>
          <w:szCs w:val="22"/>
        </w:rPr>
        <w:t xml:space="preserve">без указания информации о  тарифах на </w:t>
      </w:r>
      <w:r w:rsidR="00045725" w:rsidRPr="001C7760">
        <w:rPr>
          <w:rFonts w:cs="Arial"/>
          <w:szCs w:val="22"/>
        </w:rPr>
        <w:t>ремонт оборудования</w:t>
      </w:r>
      <w:r w:rsidR="005E71B9" w:rsidRPr="00D31220">
        <w:rPr>
          <w:szCs w:val="22"/>
        </w:rPr>
        <w:t>;</w:t>
      </w:r>
    </w:p>
    <w:p w:rsidR="00DE7BED" w:rsidRPr="009A296B" w:rsidRDefault="00DE7BED" w:rsidP="00DE7BED">
      <w:pPr>
        <w:pStyle w:val="ac"/>
        <w:numPr>
          <w:ilvl w:val="0"/>
          <w:numId w:val="2"/>
        </w:numPr>
        <w:tabs>
          <w:tab w:val="left" w:pos="1418"/>
        </w:tabs>
        <w:ind w:left="1418" w:hanging="341"/>
        <w:contextualSpacing w:val="0"/>
        <w:jc w:val="both"/>
        <w:rPr>
          <w:rFonts w:cs="Arial"/>
          <w:szCs w:val="22"/>
        </w:rPr>
      </w:pPr>
      <w:r w:rsidRPr="009A296B">
        <w:rPr>
          <w:rFonts w:cs="Arial"/>
          <w:szCs w:val="22"/>
        </w:rPr>
        <w:t xml:space="preserve">Перечень аффилированных организаций (форма </w:t>
      </w:r>
      <w:r w:rsidR="0006495D" w:rsidRPr="009A296B">
        <w:rPr>
          <w:rFonts w:cs="Arial"/>
          <w:szCs w:val="22"/>
        </w:rPr>
        <w:t>6</w:t>
      </w:r>
      <w:r w:rsidRPr="009A296B">
        <w:rPr>
          <w:rFonts w:cs="Arial"/>
          <w:szCs w:val="22"/>
        </w:rPr>
        <w:t>, подписанная уполномоченным лицом и заверенная печатью участника закупки);</w:t>
      </w:r>
    </w:p>
    <w:p w:rsidR="007518E4" w:rsidRDefault="0025330A" w:rsidP="007518E4">
      <w:pPr>
        <w:pStyle w:val="ac"/>
        <w:numPr>
          <w:ilvl w:val="0"/>
          <w:numId w:val="2"/>
        </w:numPr>
        <w:tabs>
          <w:tab w:val="left" w:pos="1418"/>
        </w:tabs>
        <w:ind w:left="1418" w:hanging="341"/>
        <w:contextualSpacing w:val="0"/>
        <w:jc w:val="both"/>
        <w:rPr>
          <w:rFonts w:cs="Arial"/>
          <w:szCs w:val="22"/>
        </w:rPr>
      </w:pPr>
      <w:r w:rsidRPr="0025330A">
        <w:rPr>
          <w:rFonts w:cs="Arial"/>
          <w:szCs w:val="22"/>
        </w:rPr>
        <w:t xml:space="preserve">Справка об опыте работы в 2014, 2015, 2016 </w:t>
      </w:r>
      <w:proofErr w:type="spellStart"/>
      <w:r w:rsidRPr="0025330A">
        <w:rPr>
          <w:rFonts w:cs="Arial"/>
          <w:szCs w:val="22"/>
        </w:rPr>
        <w:t>г.г</w:t>
      </w:r>
      <w:proofErr w:type="spellEnd"/>
      <w:r w:rsidRPr="0025330A">
        <w:rPr>
          <w:rFonts w:cs="Arial"/>
          <w:szCs w:val="22"/>
        </w:rPr>
        <w:t xml:space="preserve">. </w:t>
      </w:r>
      <w:r>
        <w:rPr>
          <w:rFonts w:cs="Arial"/>
          <w:szCs w:val="22"/>
        </w:rPr>
        <w:t>за подписью руководителя организации (Форма 7);</w:t>
      </w:r>
    </w:p>
    <w:p w:rsidR="0025330A" w:rsidRPr="00D31220" w:rsidRDefault="0025330A" w:rsidP="007518E4">
      <w:pPr>
        <w:pStyle w:val="ac"/>
        <w:numPr>
          <w:ilvl w:val="0"/>
          <w:numId w:val="2"/>
        </w:numPr>
        <w:tabs>
          <w:tab w:val="left" w:pos="1418"/>
        </w:tabs>
        <w:ind w:left="1418" w:hanging="341"/>
        <w:contextualSpacing w:val="0"/>
        <w:jc w:val="both"/>
        <w:rPr>
          <w:rFonts w:cs="Arial"/>
          <w:szCs w:val="22"/>
        </w:rPr>
      </w:pPr>
      <w:r w:rsidRPr="007D39D9">
        <w:rPr>
          <w:szCs w:val="22"/>
        </w:rPr>
        <w:t xml:space="preserve">Справка о кадровых ресурсах для </w:t>
      </w:r>
      <w:r>
        <w:rPr>
          <w:szCs w:val="22"/>
        </w:rPr>
        <w:t>оказания услуг</w:t>
      </w:r>
      <w:r w:rsidRPr="007D39D9">
        <w:rPr>
          <w:szCs w:val="22"/>
        </w:rPr>
        <w:t xml:space="preserve"> по предмету закупки, за подписью руководителя организации (Форма 8)</w:t>
      </w:r>
      <w:r w:rsidR="00D31220">
        <w:rPr>
          <w:szCs w:val="22"/>
        </w:rPr>
        <w:t>;</w:t>
      </w:r>
    </w:p>
    <w:p w:rsidR="00D31220" w:rsidRDefault="00D31220" w:rsidP="00D31220">
      <w:pPr>
        <w:pStyle w:val="ac"/>
        <w:numPr>
          <w:ilvl w:val="0"/>
          <w:numId w:val="2"/>
        </w:numPr>
        <w:tabs>
          <w:tab w:val="left" w:pos="1418"/>
        </w:tabs>
        <w:ind w:left="1418" w:hanging="341"/>
        <w:contextualSpacing w:val="0"/>
        <w:jc w:val="both"/>
        <w:rPr>
          <w:rFonts w:cs="Arial"/>
          <w:szCs w:val="22"/>
        </w:rPr>
      </w:pPr>
      <w:r w:rsidRPr="00083808">
        <w:rPr>
          <w:szCs w:val="22"/>
        </w:rPr>
        <w:t>Справка о наличии производственных мощностей</w:t>
      </w:r>
      <w:r>
        <w:rPr>
          <w:szCs w:val="22"/>
        </w:rPr>
        <w:t>,</w:t>
      </w:r>
      <w:r w:rsidRPr="00D31220">
        <w:rPr>
          <w:szCs w:val="22"/>
        </w:rPr>
        <w:t xml:space="preserve"> </w:t>
      </w:r>
      <w:r w:rsidRPr="007D39D9">
        <w:rPr>
          <w:szCs w:val="22"/>
        </w:rPr>
        <w:t>за подписью руководителя организации</w:t>
      </w:r>
      <w:r w:rsidRPr="00083808">
        <w:rPr>
          <w:szCs w:val="22"/>
        </w:rPr>
        <w:t xml:space="preserve"> (Форма</w:t>
      </w:r>
      <w:r w:rsidRPr="00083808">
        <w:rPr>
          <w:rFonts w:cs="Arial"/>
          <w:szCs w:val="22"/>
        </w:rPr>
        <w:t xml:space="preserve"> 9);</w:t>
      </w:r>
    </w:p>
    <w:p w:rsidR="006F5550" w:rsidRPr="00083808" w:rsidRDefault="006F5550" w:rsidP="00D31220">
      <w:pPr>
        <w:pStyle w:val="ac"/>
        <w:numPr>
          <w:ilvl w:val="0"/>
          <w:numId w:val="2"/>
        </w:numPr>
        <w:tabs>
          <w:tab w:val="left" w:pos="1418"/>
        </w:tabs>
        <w:ind w:left="1418" w:hanging="341"/>
        <w:contextualSpacing w:val="0"/>
        <w:jc w:val="both"/>
        <w:rPr>
          <w:rFonts w:cs="Arial"/>
          <w:szCs w:val="22"/>
        </w:rPr>
      </w:pPr>
      <w:r>
        <w:t>Расчёт приведённой стоимости услуг (Форма 10);</w:t>
      </w:r>
    </w:p>
    <w:p w:rsidR="00DE7BED" w:rsidRPr="006831FE" w:rsidRDefault="00DE7BED" w:rsidP="00DE7BED">
      <w:pPr>
        <w:pStyle w:val="ac"/>
        <w:numPr>
          <w:ilvl w:val="0"/>
          <w:numId w:val="2"/>
        </w:numPr>
        <w:tabs>
          <w:tab w:val="left" w:pos="1418"/>
        </w:tabs>
        <w:ind w:left="1418" w:hanging="341"/>
        <w:contextualSpacing w:val="0"/>
        <w:jc w:val="both"/>
        <w:rPr>
          <w:rFonts w:cs="Arial"/>
          <w:szCs w:val="22"/>
        </w:rPr>
      </w:pPr>
      <w:r w:rsidRPr="006831FE">
        <w:rPr>
          <w:rFonts w:cs="Arial"/>
        </w:rPr>
        <w:t xml:space="preserve">Опись документов технической части оферты </w:t>
      </w:r>
      <w:r w:rsidRPr="006831FE">
        <w:rPr>
          <w:rFonts w:cs="Arial"/>
          <w:szCs w:val="22"/>
        </w:rPr>
        <w:t>(подписанная уполномоченным лицом и заверенная печатью участника закупки)</w:t>
      </w:r>
      <w:r w:rsidR="006831FE">
        <w:rPr>
          <w:rFonts w:cs="Arial"/>
        </w:rPr>
        <w:t>.</w:t>
      </w:r>
    </w:p>
    <w:p w:rsidR="00DE7BED" w:rsidRPr="006831FE" w:rsidRDefault="00DE7BED" w:rsidP="00DE7BED">
      <w:pPr>
        <w:ind w:firstLine="720"/>
        <w:jc w:val="both"/>
        <w:rPr>
          <w:rFonts w:cs="Arial"/>
          <w:szCs w:val="22"/>
        </w:rPr>
      </w:pPr>
      <w:r w:rsidRPr="006831FE">
        <w:rPr>
          <w:rFonts w:cs="Arial"/>
          <w:szCs w:val="22"/>
        </w:rPr>
        <w:t>коммерческая часть:</w:t>
      </w:r>
    </w:p>
    <w:p w:rsidR="00DE7BED" w:rsidRPr="0004031D" w:rsidRDefault="00DE7BED" w:rsidP="00DE7BED">
      <w:pPr>
        <w:pStyle w:val="ac"/>
        <w:numPr>
          <w:ilvl w:val="0"/>
          <w:numId w:val="2"/>
        </w:numPr>
        <w:tabs>
          <w:tab w:val="left" w:pos="1418"/>
        </w:tabs>
        <w:ind w:left="1418" w:hanging="341"/>
        <w:contextualSpacing w:val="0"/>
        <w:jc w:val="both"/>
        <w:rPr>
          <w:rFonts w:cs="Arial"/>
          <w:szCs w:val="22"/>
        </w:rPr>
      </w:pPr>
      <w:r w:rsidRPr="0004031D">
        <w:rPr>
          <w:rFonts w:cs="Arial"/>
          <w:szCs w:val="22"/>
        </w:rPr>
        <w:t xml:space="preserve">Предложение о заключении договора с указанием цен, стоимости </w:t>
      </w:r>
      <w:r w:rsidR="00D71C19" w:rsidRPr="0004031D">
        <w:rPr>
          <w:rFonts w:cs="Arial"/>
          <w:szCs w:val="22"/>
        </w:rPr>
        <w:t>(Ф</w:t>
      </w:r>
      <w:r w:rsidRPr="0004031D">
        <w:rPr>
          <w:rFonts w:cs="Arial"/>
          <w:szCs w:val="22"/>
        </w:rPr>
        <w:t xml:space="preserve">орма </w:t>
      </w:r>
      <w:r w:rsidR="006831FE" w:rsidRPr="0004031D">
        <w:rPr>
          <w:rFonts w:cs="Arial"/>
          <w:szCs w:val="22"/>
        </w:rPr>
        <w:t>5</w:t>
      </w:r>
      <w:r w:rsidRPr="0004031D">
        <w:rPr>
          <w:rFonts w:cs="Arial"/>
          <w:szCs w:val="22"/>
        </w:rPr>
        <w:t>, подписанная уполномоченным лицом и заверенная печатью участника закупки);</w:t>
      </w:r>
    </w:p>
    <w:p w:rsidR="00DE7BED" w:rsidRPr="00E828A6" w:rsidRDefault="0087067B" w:rsidP="00DE7BED">
      <w:pPr>
        <w:pStyle w:val="ac"/>
        <w:numPr>
          <w:ilvl w:val="0"/>
          <w:numId w:val="2"/>
        </w:numPr>
        <w:tabs>
          <w:tab w:val="left" w:pos="1418"/>
        </w:tabs>
        <w:ind w:left="1418" w:hanging="341"/>
        <w:contextualSpacing w:val="0"/>
        <w:jc w:val="both"/>
        <w:rPr>
          <w:rFonts w:cs="Arial"/>
          <w:szCs w:val="22"/>
        </w:rPr>
      </w:pPr>
      <w:r w:rsidRPr="00E828A6">
        <w:rPr>
          <w:rFonts w:cs="Arial"/>
          <w:szCs w:val="22"/>
        </w:rPr>
        <w:t xml:space="preserve">Договор подряда с Приложениями к нему, подписанные и скрепленные печатью организации в редакции Заказчика, в 2-х экземплярах </w:t>
      </w:r>
      <w:r w:rsidR="0006495D" w:rsidRPr="00E828A6">
        <w:rPr>
          <w:rFonts w:cs="Arial"/>
          <w:szCs w:val="22"/>
        </w:rPr>
        <w:t>(Форма 3</w:t>
      </w:r>
      <w:r w:rsidRPr="00E828A6">
        <w:rPr>
          <w:rFonts w:cs="Arial"/>
          <w:szCs w:val="22"/>
        </w:rPr>
        <w:t>);</w:t>
      </w:r>
    </w:p>
    <w:p w:rsidR="00DE7BED" w:rsidRPr="002E571A" w:rsidRDefault="00DE7BED" w:rsidP="00DE7BED">
      <w:pPr>
        <w:pStyle w:val="ac"/>
        <w:numPr>
          <w:ilvl w:val="0"/>
          <w:numId w:val="2"/>
        </w:numPr>
        <w:tabs>
          <w:tab w:val="left" w:pos="1418"/>
        </w:tabs>
        <w:ind w:left="1418" w:hanging="341"/>
        <w:contextualSpacing w:val="0"/>
        <w:jc w:val="both"/>
        <w:rPr>
          <w:rFonts w:cs="Arial"/>
          <w:szCs w:val="22"/>
        </w:rPr>
      </w:pPr>
      <w:r w:rsidRPr="002E571A">
        <w:rPr>
          <w:rFonts w:cs="Arial"/>
        </w:rPr>
        <w:t xml:space="preserve">Опись документов коммерческой части оферты </w:t>
      </w:r>
      <w:r w:rsidRPr="002E571A">
        <w:rPr>
          <w:rFonts w:cs="Arial"/>
          <w:szCs w:val="22"/>
        </w:rPr>
        <w:t>(подписанная уполномоченным лицом и заверенная печатью участника закупки)</w:t>
      </w:r>
      <w:r w:rsidRPr="002E571A">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lastRenderedPageBreak/>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на </w:t>
      </w:r>
      <w:r w:rsidRPr="00207E24">
        <w:rPr>
          <w:rFonts w:cs="Arial"/>
          <w:szCs w:val="22"/>
        </w:rPr>
        <w:t xml:space="preserve">ПДО </w:t>
      </w:r>
      <w:r w:rsidR="003523B8" w:rsidRPr="00207E24">
        <w:rPr>
          <w:rFonts w:cs="Arial"/>
          <w:szCs w:val="22"/>
        </w:rPr>
        <w:t>№</w:t>
      </w:r>
      <w:r w:rsidR="00045725">
        <w:rPr>
          <w:rFonts w:cs="Arial"/>
          <w:szCs w:val="22"/>
        </w:rPr>
        <w:t>128</w:t>
      </w:r>
      <w:r w:rsidR="003523B8" w:rsidRPr="00207E24">
        <w:rPr>
          <w:rFonts w:cs="Arial"/>
          <w:szCs w:val="22"/>
        </w:rPr>
        <w:t>-</w:t>
      </w:r>
      <w:r w:rsidR="00207E24">
        <w:rPr>
          <w:rFonts w:cs="Arial"/>
          <w:szCs w:val="22"/>
        </w:rPr>
        <w:t>СС</w:t>
      </w:r>
      <w:r w:rsidR="003523B8" w:rsidRPr="00E07440">
        <w:rPr>
          <w:rFonts w:cs="Arial"/>
          <w:szCs w:val="22"/>
        </w:rPr>
        <w:t>-</w:t>
      </w:r>
      <w:r w:rsidR="003523B8" w:rsidRPr="00DF7B12">
        <w:rPr>
          <w:rFonts w:cs="Arial"/>
          <w:szCs w:val="22"/>
        </w:rPr>
        <w:t>201</w:t>
      </w:r>
      <w:r w:rsidR="00045725">
        <w:rPr>
          <w:rFonts w:cs="Arial"/>
          <w:szCs w:val="22"/>
        </w:rPr>
        <w:t>7</w:t>
      </w:r>
      <w:r w:rsidRPr="00F77D3A">
        <w:rPr>
          <w:rFonts w:cs="Arial"/>
          <w:color w:val="FF0000"/>
          <w:szCs w:val="22"/>
        </w:rPr>
        <w:t xml:space="preserve"> </w:t>
      </w:r>
      <w:r w:rsidRPr="003523B8">
        <w:rPr>
          <w:rFonts w:cs="Arial"/>
          <w:szCs w:val="22"/>
        </w:rPr>
        <w:t>от</w:t>
      </w:r>
      <w:r w:rsidRPr="00F77D3A">
        <w:rPr>
          <w:rFonts w:cs="Arial"/>
          <w:color w:val="FF0000"/>
          <w:szCs w:val="22"/>
        </w:rPr>
        <w:t xml:space="preserve"> </w:t>
      </w:r>
      <w:r w:rsidR="00B71128">
        <w:rPr>
          <w:rFonts w:cs="Arial"/>
          <w:szCs w:val="22"/>
        </w:rPr>
        <w:t>19.06.2017г.»</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E23D79">
      <w:pPr>
        <w:pStyle w:val="ac"/>
        <w:numPr>
          <w:ilvl w:val="0"/>
          <w:numId w:val="2"/>
        </w:numPr>
        <w:spacing w:before="60"/>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E23D79">
      <w:pPr>
        <w:pStyle w:val="ac"/>
        <w:numPr>
          <w:ilvl w:val="0"/>
          <w:numId w:val="2"/>
        </w:numPr>
        <w:spacing w:before="60"/>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E23D79">
      <w:pPr>
        <w:pStyle w:val="ac"/>
        <w:numPr>
          <w:ilvl w:val="0"/>
          <w:numId w:val="2"/>
        </w:numPr>
        <w:spacing w:before="60"/>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E23D79">
      <w:pPr>
        <w:pStyle w:val="ac"/>
        <w:numPr>
          <w:ilvl w:val="0"/>
          <w:numId w:val="2"/>
        </w:numPr>
        <w:spacing w:before="60"/>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В конверт</w:t>
      </w:r>
      <w:r w:rsidR="003444DD">
        <w:rPr>
          <w:rFonts w:cs="Arial"/>
          <w:kern w:val="28"/>
        </w:rPr>
        <w:t>ы</w:t>
      </w:r>
      <w:r w:rsidRPr="002E571A">
        <w:rPr>
          <w:rFonts w:cs="Arial"/>
          <w:kern w:val="28"/>
        </w:rPr>
        <w:t xml:space="preserve">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w:t>
      </w:r>
      <w:proofErr w:type="gramStart"/>
      <w:r w:rsidRPr="002E571A">
        <w:rPr>
          <w:rFonts w:cs="Arial"/>
          <w:kern w:val="28"/>
        </w:rPr>
        <w:t>документов  должны</w:t>
      </w:r>
      <w:proofErr w:type="gramEnd"/>
      <w:r w:rsidRPr="002E571A">
        <w:rPr>
          <w:rFonts w:cs="Arial"/>
          <w:kern w:val="28"/>
        </w:rPr>
        <w:t xml:space="preserve">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DE7BED">
      <w:pPr>
        <w:ind w:left="708"/>
        <w:jc w:val="both"/>
        <w:rPr>
          <w:rFonts w:cs="Arial"/>
          <w:b/>
          <w:szCs w:val="22"/>
        </w:rPr>
      </w:pPr>
      <w:r w:rsidRPr="002E571A">
        <w:rPr>
          <w:rFonts w:cs="Arial"/>
          <w:b/>
          <w:szCs w:val="22"/>
        </w:rPr>
        <w:t>Начало приема оферт – «</w:t>
      </w:r>
      <w:r w:rsidR="00B71128">
        <w:rPr>
          <w:rFonts w:cs="Arial"/>
          <w:b/>
          <w:szCs w:val="22"/>
        </w:rPr>
        <w:t>19</w:t>
      </w:r>
      <w:r w:rsidRPr="002E571A">
        <w:rPr>
          <w:rFonts w:cs="Arial"/>
          <w:b/>
          <w:szCs w:val="22"/>
        </w:rPr>
        <w:t xml:space="preserve">» </w:t>
      </w:r>
      <w:r w:rsidR="00B71128">
        <w:rPr>
          <w:rFonts w:cs="Arial"/>
          <w:b/>
          <w:szCs w:val="22"/>
        </w:rPr>
        <w:t>июня</w:t>
      </w:r>
      <w:r w:rsidRPr="002E571A">
        <w:rPr>
          <w:rFonts w:cs="Arial"/>
          <w:b/>
          <w:szCs w:val="22"/>
        </w:rPr>
        <w:t xml:space="preserve"> </w:t>
      </w:r>
      <w:r w:rsidR="00B71128">
        <w:rPr>
          <w:rFonts w:cs="Arial"/>
          <w:b/>
          <w:szCs w:val="22"/>
        </w:rPr>
        <w:t>2017</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 xml:space="preserve">Окончание </w:t>
      </w:r>
      <w:proofErr w:type="spellStart"/>
      <w:r w:rsidRPr="002E571A">
        <w:rPr>
          <w:rFonts w:cs="Arial"/>
          <w:b/>
          <w:szCs w:val="22"/>
        </w:rPr>
        <w:t>приема</w:t>
      </w:r>
      <w:proofErr w:type="spellEnd"/>
      <w:r w:rsidRPr="002E571A">
        <w:rPr>
          <w:rFonts w:cs="Arial"/>
          <w:b/>
          <w:szCs w:val="22"/>
        </w:rPr>
        <w:t xml:space="preserve"> оферт – </w:t>
      </w:r>
      <w:r w:rsidR="00B71128">
        <w:rPr>
          <w:rFonts w:cs="Arial"/>
          <w:b/>
          <w:szCs w:val="22"/>
        </w:rPr>
        <w:t>16</w:t>
      </w:r>
      <w:r w:rsidRPr="002E571A">
        <w:rPr>
          <w:rFonts w:cs="Arial"/>
          <w:b/>
          <w:szCs w:val="22"/>
        </w:rPr>
        <w:t>:</w:t>
      </w:r>
      <w:r w:rsidR="00B71128">
        <w:rPr>
          <w:rFonts w:cs="Arial"/>
          <w:b/>
          <w:szCs w:val="22"/>
        </w:rPr>
        <w:t>00 (МСК)</w:t>
      </w:r>
      <w:r w:rsidRPr="002E571A">
        <w:rPr>
          <w:rFonts w:cs="Arial"/>
          <w:b/>
          <w:szCs w:val="22"/>
        </w:rPr>
        <w:t xml:space="preserve"> «</w:t>
      </w:r>
      <w:r w:rsidR="00B71128">
        <w:rPr>
          <w:rFonts w:cs="Arial"/>
          <w:b/>
          <w:szCs w:val="22"/>
        </w:rPr>
        <w:t>03</w:t>
      </w:r>
      <w:r w:rsidRPr="002E571A">
        <w:rPr>
          <w:rFonts w:cs="Arial"/>
          <w:b/>
          <w:szCs w:val="22"/>
        </w:rPr>
        <w:t xml:space="preserve">» </w:t>
      </w:r>
      <w:r w:rsidR="00B71128">
        <w:rPr>
          <w:rFonts w:cs="Arial"/>
          <w:b/>
          <w:szCs w:val="22"/>
        </w:rPr>
        <w:t>июля</w:t>
      </w:r>
      <w:r w:rsidRPr="002E571A">
        <w:rPr>
          <w:rFonts w:cs="Arial"/>
          <w:b/>
          <w:szCs w:val="22"/>
        </w:rPr>
        <w:t xml:space="preserve"> </w:t>
      </w:r>
      <w:r w:rsidR="00B71128">
        <w:rPr>
          <w:rFonts w:cs="Arial"/>
          <w:b/>
          <w:szCs w:val="22"/>
        </w:rPr>
        <w:t>2017</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Срок для определения победителя – до «</w:t>
      </w:r>
      <w:r w:rsidR="003444DD">
        <w:rPr>
          <w:rFonts w:cs="Arial"/>
          <w:b/>
          <w:szCs w:val="22"/>
        </w:rPr>
        <w:t>01</w:t>
      </w:r>
      <w:r w:rsidRPr="002E571A">
        <w:rPr>
          <w:rFonts w:cs="Arial"/>
          <w:b/>
          <w:szCs w:val="22"/>
        </w:rPr>
        <w:t xml:space="preserve">» </w:t>
      </w:r>
      <w:r w:rsidR="00D62F23">
        <w:rPr>
          <w:rFonts w:cs="Arial"/>
          <w:b/>
          <w:szCs w:val="22"/>
        </w:rPr>
        <w:t>августа</w:t>
      </w:r>
      <w:r w:rsidRPr="002E571A">
        <w:rPr>
          <w:rFonts w:cs="Arial"/>
          <w:b/>
          <w:szCs w:val="22"/>
        </w:rPr>
        <w:t xml:space="preserve"> </w:t>
      </w:r>
      <w:r w:rsidR="003444DD">
        <w:rPr>
          <w:rFonts w:cs="Arial"/>
          <w:b/>
          <w:szCs w:val="22"/>
        </w:rPr>
        <w:t>2017</w:t>
      </w:r>
      <w:r w:rsidRPr="002E571A">
        <w:rPr>
          <w:rFonts w:cs="Arial"/>
          <w:b/>
          <w:szCs w:val="22"/>
        </w:rPr>
        <w:t xml:space="preserve"> 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полученные не позднее «</w:t>
      </w:r>
      <w:r w:rsidR="00B71128">
        <w:rPr>
          <w:rFonts w:cs="Arial"/>
          <w:szCs w:val="22"/>
        </w:rPr>
        <w:t>28</w:t>
      </w:r>
      <w:r w:rsidRPr="002E571A">
        <w:rPr>
          <w:rFonts w:cs="Arial"/>
          <w:szCs w:val="22"/>
        </w:rPr>
        <w:t xml:space="preserve">» </w:t>
      </w:r>
      <w:r w:rsidR="00B71128">
        <w:rPr>
          <w:rFonts w:cs="Arial"/>
          <w:szCs w:val="22"/>
        </w:rPr>
        <w:t>июня</w:t>
      </w:r>
      <w:r w:rsidRPr="002E571A">
        <w:rPr>
          <w:rFonts w:cs="Arial"/>
          <w:szCs w:val="22"/>
        </w:rPr>
        <w:t xml:space="preserve"> </w:t>
      </w:r>
      <w:r w:rsidR="00B71128">
        <w:rPr>
          <w:rFonts w:cs="Arial"/>
          <w:szCs w:val="22"/>
        </w:rPr>
        <w:t>2017</w:t>
      </w:r>
      <w:r w:rsidRPr="002E571A">
        <w:rPr>
          <w:rFonts w:cs="Arial"/>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B71128" w:rsidRPr="00E06B89" w:rsidRDefault="00B71128" w:rsidP="00B71128">
      <w:pPr>
        <w:rPr>
          <w:b/>
        </w:rPr>
      </w:pPr>
      <w:r w:rsidRPr="00E06B89">
        <w:rPr>
          <w:b/>
        </w:rPr>
        <w:t>По вопросам технического характера обращаться:</w:t>
      </w:r>
    </w:p>
    <w:p w:rsidR="00B71128" w:rsidRPr="00E06B89" w:rsidRDefault="00B71128" w:rsidP="00B71128">
      <w:pPr>
        <w:spacing w:before="0"/>
        <w:rPr>
          <w:bCs/>
          <w:color w:val="000000"/>
        </w:rPr>
      </w:pPr>
      <w:r w:rsidRPr="00E06B89">
        <w:rPr>
          <w:bCs/>
          <w:color w:val="000000"/>
        </w:rPr>
        <w:t xml:space="preserve">Начальник сектора отдела закупки услуг ОАО «Славнефть-ЯНОС»  </w:t>
      </w:r>
    </w:p>
    <w:p w:rsidR="00B71128" w:rsidRPr="00E06B89" w:rsidRDefault="00B71128" w:rsidP="00B71128">
      <w:pPr>
        <w:spacing w:before="0"/>
        <w:rPr>
          <w:bCs/>
          <w:color w:val="000000"/>
        </w:rPr>
      </w:pPr>
      <w:r w:rsidRPr="00E06B89">
        <w:rPr>
          <w:bCs/>
          <w:color w:val="000000"/>
        </w:rPr>
        <w:t>Детков Александр Игоревич</w:t>
      </w:r>
    </w:p>
    <w:p w:rsidR="00B71128" w:rsidRPr="00E06B89" w:rsidRDefault="00B71128" w:rsidP="00B71128">
      <w:pPr>
        <w:spacing w:before="0"/>
        <w:rPr>
          <w:bCs/>
        </w:rPr>
      </w:pPr>
      <w:proofErr w:type="gramStart"/>
      <w:r w:rsidRPr="00E06B89">
        <w:rPr>
          <w:bCs/>
          <w:color w:val="000000"/>
        </w:rPr>
        <w:t>контактные</w:t>
      </w:r>
      <w:proofErr w:type="gramEnd"/>
      <w:r w:rsidRPr="00E06B89">
        <w:rPr>
          <w:bCs/>
          <w:color w:val="000000"/>
        </w:rPr>
        <w:t xml:space="preserve"> данные: телефон (</w:t>
      </w:r>
      <w:r w:rsidRPr="00E06B89">
        <w:rPr>
          <w:bCs/>
        </w:rPr>
        <w:t>4852) 49-93-16, факс 49-93-02</w:t>
      </w:r>
    </w:p>
    <w:p w:rsidR="00B71128" w:rsidRPr="00AE6016" w:rsidRDefault="00B71128" w:rsidP="00B71128">
      <w:pPr>
        <w:spacing w:before="0"/>
      </w:pPr>
      <w:r w:rsidRPr="00E06B89">
        <w:rPr>
          <w:lang w:val="en-US"/>
        </w:rPr>
        <w:t>E</w:t>
      </w:r>
      <w:r w:rsidRPr="00AE6016">
        <w:t>-</w:t>
      </w:r>
      <w:r w:rsidRPr="00E06B89">
        <w:rPr>
          <w:lang w:val="en-US"/>
        </w:rPr>
        <w:t>mail</w:t>
      </w:r>
      <w:r w:rsidRPr="00AE6016">
        <w:t>:</w:t>
      </w:r>
      <w:r w:rsidRPr="00AE6016">
        <w:rPr>
          <w:bCs/>
        </w:rPr>
        <w:t xml:space="preserve"> </w:t>
      </w:r>
      <w:hyperlink r:id="rId8" w:history="1">
        <w:r w:rsidRPr="00E06B89">
          <w:rPr>
            <w:rStyle w:val="ae"/>
            <w:lang w:val="en-US"/>
          </w:rPr>
          <w:t>DetkovAI</w:t>
        </w:r>
        <w:r w:rsidRPr="00AE6016">
          <w:rPr>
            <w:rStyle w:val="ae"/>
          </w:rPr>
          <w:t>@</w:t>
        </w:r>
        <w:r w:rsidRPr="00E06B89">
          <w:rPr>
            <w:rStyle w:val="ae"/>
            <w:lang w:val="en-US"/>
          </w:rPr>
          <w:t>yanos</w:t>
        </w:r>
        <w:r w:rsidRPr="00AE6016">
          <w:rPr>
            <w:rStyle w:val="ae"/>
          </w:rPr>
          <w:t>.</w:t>
        </w:r>
        <w:r w:rsidRPr="00E06B89">
          <w:rPr>
            <w:rStyle w:val="ae"/>
            <w:lang w:val="en-US"/>
          </w:rPr>
          <w:t>slavneft</w:t>
        </w:r>
        <w:r w:rsidRPr="00AE6016">
          <w:rPr>
            <w:rStyle w:val="ae"/>
          </w:rPr>
          <w:t>.</w:t>
        </w:r>
        <w:proofErr w:type="spellStart"/>
        <w:r w:rsidRPr="00E06B89">
          <w:rPr>
            <w:rStyle w:val="ae"/>
            <w:lang w:val="en-US"/>
          </w:rPr>
          <w:t>ru</w:t>
        </w:r>
        <w:proofErr w:type="spellEnd"/>
      </w:hyperlink>
    </w:p>
    <w:p w:rsidR="00B71128" w:rsidRPr="00E06B89" w:rsidRDefault="00B71128" w:rsidP="00B71128">
      <w:pPr>
        <w:rPr>
          <w:b/>
        </w:rPr>
      </w:pPr>
      <w:r w:rsidRPr="00E06B89">
        <w:rPr>
          <w:b/>
        </w:rPr>
        <w:t>По вопросам организационного характера обращаться:</w:t>
      </w:r>
    </w:p>
    <w:p w:rsidR="00B71128" w:rsidRPr="00E06B89" w:rsidRDefault="00B71128" w:rsidP="00B71128">
      <w:pPr>
        <w:spacing w:before="0"/>
        <w:jc w:val="both"/>
        <w:rPr>
          <w:rFonts w:cs="Arial"/>
        </w:rPr>
      </w:pPr>
      <w:r w:rsidRPr="00E06B89">
        <w:rPr>
          <w:rFonts w:cs="Arial"/>
        </w:rPr>
        <w:t>Ведущий специалист Тендерного комитета ОАО «Славнефть-ЯНОС»</w:t>
      </w:r>
    </w:p>
    <w:p w:rsidR="00B71128" w:rsidRPr="00E06B89" w:rsidRDefault="00B71128" w:rsidP="00B71128">
      <w:pPr>
        <w:spacing w:before="0"/>
        <w:jc w:val="both"/>
        <w:rPr>
          <w:rFonts w:cs="Arial"/>
        </w:rPr>
      </w:pPr>
      <w:r w:rsidRPr="00E06B89">
        <w:rPr>
          <w:rFonts w:cs="Arial"/>
        </w:rPr>
        <w:lastRenderedPageBreak/>
        <w:t>Кузьменков Сергей Викторович.</w:t>
      </w:r>
    </w:p>
    <w:p w:rsidR="00B71128" w:rsidRPr="00E06B89" w:rsidRDefault="00B71128" w:rsidP="00B71128">
      <w:pPr>
        <w:spacing w:before="0"/>
        <w:jc w:val="both"/>
        <w:rPr>
          <w:rFonts w:cs="Arial"/>
        </w:rPr>
      </w:pPr>
      <w:r w:rsidRPr="00E06B89">
        <w:rPr>
          <w:rFonts w:cs="Arial"/>
        </w:rPr>
        <w:t xml:space="preserve">Контактные данные: телефон: (4852) 49-81-14, факс: (4852) 49-93-00, </w:t>
      </w:r>
    </w:p>
    <w:p w:rsidR="00B71128" w:rsidRPr="00E06B89" w:rsidRDefault="00B71128" w:rsidP="00B71128">
      <w:pPr>
        <w:spacing w:before="0"/>
        <w:jc w:val="both"/>
        <w:rPr>
          <w:rFonts w:cs="Arial"/>
          <w:color w:val="FF0000"/>
          <w:lang w:val="en-US"/>
        </w:rPr>
      </w:pPr>
      <w:r w:rsidRPr="00E06B89">
        <w:rPr>
          <w:rFonts w:cs="Arial"/>
          <w:lang w:val="en-US"/>
        </w:rPr>
        <w:t>E-mail:</w:t>
      </w:r>
      <w:r w:rsidRPr="00E06B89">
        <w:rPr>
          <w:rFonts w:cs="Arial"/>
          <w:color w:val="FF0000"/>
          <w:lang w:val="en-US"/>
        </w:rPr>
        <w:t xml:space="preserve"> </w:t>
      </w:r>
      <w:hyperlink r:id="rId9" w:history="1">
        <w:r w:rsidRPr="00E06B89">
          <w:rPr>
            <w:rStyle w:val="ae"/>
            <w:rFonts w:cs="Arial"/>
            <w:lang w:val="en-US"/>
          </w:rPr>
          <w:t>KuzmenkovSV@yanos.slavneft.ru</w:t>
        </w:r>
      </w:hyperlink>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3444DD" w:rsidRDefault="00DE7BED" w:rsidP="00DE7BED">
      <w:pPr>
        <w:ind w:firstLine="708"/>
        <w:jc w:val="both"/>
        <w:rPr>
          <w:rFonts w:cs="Arial"/>
          <w:b/>
          <w:szCs w:val="22"/>
        </w:rPr>
      </w:pPr>
      <w:r w:rsidRPr="003444DD">
        <w:rPr>
          <w:rFonts w:cs="Arial"/>
          <w:b/>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w:t>
      </w:r>
      <w:proofErr w:type="gramStart"/>
      <w:r w:rsidRPr="002E571A">
        <w:rPr>
          <w:rFonts w:cs="Arial"/>
          <w:szCs w:val="22"/>
        </w:rPr>
        <w:t xml:space="preserve">на  </w:t>
      </w:r>
      <w:r w:rsidR="005D2308">
        <w:rPr>
          <w:color w:val="0000FF"/>
          <w:szCs w:val="22"/>
          <w:u w:val="single"/>
        </w:rPr>
        <w:t>http://www.refinery.yaroslavl.su/index.php?module=tend&amp;page=stop</w:t>
      </w:r>
      <w:proofErr w:type="gramEnd"/>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840788">
        <w:rPr>
          <w:rFonts w:cs="Arial"/>
          <w:szCs w:val="22"/>
        </w:rPr>
        <w:t>2</w:t>
      </w:r>
      <w:r w:rsidRPr="002E571A">
        <w:rPr>
          <w:rFonts w:cs="Arial"/>
          <w:szCs w:val="22"/>
        </w:rPr>
        <w:t xml:space="preserve"> (</w:t>
      </w:r>
      <w:r w:rsidR="00840788">
        <w:rPr>
          <w:rFonts w:cs="Arial"/>
          <w:szCs w:val="22"/>
        </w:rPr>
        <w:t>двух</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lastRenderedPageBreak/>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 xml:space="preserve">+7 (4852) 49-93-33, электронная </w:t>
      </w:r>
      <w:r w:rsidR="00B71128">
        <w:rPr>
          <w:rFonts w:cs="Arial"/>
          <w:szCs w:val="22"/>
        </w:rPr>
        <w:t xml:space="preserve">почта </w:t>
      </w:r>
      <w:hyperlink r:id="rId10" w:history="1">
        <w:r w:rsidR="00B71128" w:rsidRPr="00AE2512">
          <w:rPr>
            <w:rStyle w:val="ae"/>
            <w:rFonts w:cs="Arial"/>
            <w:szCs w:val="22"/>
          </w:rPr>
          <w:t>hotline@yanos.slavneft.ru</w:t>
        </w:r>
      </w:hyperlink>
    </w:p>
    <w:p w:rsidR="00B25A57" w:rsidRPr="007C4407" w:rsidRDefault="00B25A57" w:rsidP="00DE7BED">
      <w:pPr>
        <w:rPr>
          <w:sz w:val="16"/>
          <w:szCs w:val="16"/>
        </w:rPr>
      </w:pPr>
    </w:p>
    <w:p w:rsidR="00DE7BED" w:rsidRPr="00B445D7" w:rsidRDefault="00DE7BED" w:rsidP="00DE7BED">
      <w:r w:rsidRPr="00B445D7">
        <w:t>Перечень документов в сост</w:t>
      </w:r>
      <w:r w:rsidR="00E85DE8">
        <w:t xml:space="preserve">аве Предложения </w:t>
      </w:r>
      <w:r w:rsidR="00E85DE8" w:rsidRPr="004126C9">
        <w:t xml:space="preserve">делать </w:t>
      </w:r>
      <w:r w:rsidR="00E85DE8" w:rsidRPr="00E07440">
        <w:t xml:space="preserve">оферты </w:t>
      </w:r>
      <w:r w:rsidR="00E85DE8" w:rsidRPr="009F7769">
        <w:t>№</w:t>
      </w:r>
      <w:r w:rsidR="003444DD">
        <w:t>128</w:t>
      </w:r>
      <w:r w:rsidR="00E85DE8" w:rsidRPr="009F7769">
        <w:t>-</w:t>
      </w:r>
      <w:r w:rsidR="009F7769">
        <w:t>СС</w:t>
      </w:r>
      <w:r w:rsidR="00E85DE8" w:rsidRPr="00F41DE5">
        <w:t>-201</w:t>
      </w:r>
      <w:r w:rsidR="00D87DD5" w:rsidRPr="00F41DE5">
        <w:t>6</w:t>
      </w:r>
      <w:r w:rsidRPr="00B445D7">
        <w:t xml:space="preserve"> от </w:t>
      </w:r>
      <w:r w:rsidR="00B71128">
        <w:t>19.06.2017г.:</w:t>
      </w:r>
    </w:p>
    <w:p w:rsidR="00DE7BED" w:rsidRPr="00B25A57" w:rsidRDefault="00DE7BED" w:rsidP="00DE7BED">
      <w:r w:rsidRPr="00B445D7">
        <w:t xml:space="preserve">1. </w:t>
      </w:r>
      <w:r w:rsidRPr="00B25A57">
        <w:t>Извещение о проведении тендера (настоящий документ) в 1 экз.</w:t>
      </w:r>
    </w:p>
    <w:p w:rsidR="00DE7BED" w:rsidRPr="00B25A57" w:rsidRDefault="00DE7BED" w:rsidP="00DE7BED">
      <w:r w:rsidRPr="00B25A57">
        <w:t>2. Требования к предмету оферты в 1 экз.</w:t>
      </w:r>
    </w:p>
    <w:p w:rsidR="00DE7BED" w:rsidRPr="00B25A57" w:rsidRDefault="00DE7BED" w:rsidP="00DE7BED">
      <w:r w:rsidRPr="00B25A57">
        <w:t xml:space="preserve">3. </w:t>
      </w:r>
      <w:r w:rsidR="007F7B7E">
        <w:t>Форма «</w:t>
      </w:r>
      <w:r w:rsidRPr="00B25A57">
        <w:t>Проект договора</w:t>
      </w:r>
      <w:r w:rsidR="007F7B7E">
        <w:t>»</w:t>
      </w:r>
      <w:r w:rsidRPr="00B25A57">
        <w:t xml:space="preserve"> в 1 экз.</w:t>
      </w:r>
    </w:p>
    <w:p w:rsidR="00DE7BED" w:rsidRPr="00B25A57" w:rsidRDefault="00DE7BED" w:rsidP="00DE7BED">
      <w:r w:rsidRPr="00B25A57">
        <w:t xml:space="preserve">4. </w:t>
      </w:r>
      <w:r w:rsidR="00B25A57" w:rsidRPr="00B25A57">
        <w:t>Форма «</w:t>
      </w:r>
      <w:r w:rsidRPr="00B25A57">
        <w:t>Извещение о согласии сделать оферту</w:t>
      </w:r>
      <w:r w:rsidR="00B25A57" w:rsidRPr="00B25A57">
        <w:t>»</w:t>
      </w:r>
      <w:r w:rsidRPr="00B25A57">
        <w:t xml:space="preserve">  в 1 экз.</w:t>
      </w:r>
    </w:p>
    <w:p w:rsidR="00DE7BED" w:rsidRPr="00B25A57" w:rsidRDefault="00DE7BED" w:rsidP="00DE7BED">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Default="0006495D" w:rsidP="00DE7BED">
      <w:r w:rsidRPr="00B25A57">
        <w:t>6</w:t>
      </w:r>
      <w:r w:rsidR="00DE7BED" w:rsidRPr="00B25A57">
        <w:t>. Форма «Перечень аффилированных организаций» в 1 экз.</w:t>
      </w:r>
    </w:p>
    <w:p w:rsidR="00E828A6" w:rsidRPr="00542FA4" w:rsidRDefault="00E828A6" w:rsidP="00E828A6">
      <w:r>
        <w:t xml:space="preserve">7. </w:t>
      </w:r>
      <w:r w:rsidRPr="00542FA4">
        <w:t>Форма</w:t>
      </w:r>
      <w:r w:rsidRPr="00542FA4">
        <w:rPr>
          <w:rFonts w:cs="Arial"/>
          <w:szCs w:val="22"/>
        </w:rPr>
        <w:t xml:space="preserve"> «</w:t>
      </w:r>
      <w:r w:rsidRPr="0025330A">
        <w:rPr>
          <w:rFonts w:cs="Arial"/>
          <w:szCs w:val="22"/>
        </w:rPr>
        <w:t>Справка об опыте работы в 2014, 2015, 2016г.г.</w:t>
      </w:r>
      <w:r w:rsidRPr="00542FA4">
        <w:rPr>
          <w:rFonts w:cs="Arial"/>
          <w:szCs w:val="22"/>
        </w:rPr>
        <w:t xml:space="preserve">» </w:t>
      </w:r>
      <w:r w:rsidRPr="00542FA4">
        <w:t>в 1 экз.</w:t>
      </w:r>
    </w:p>
    <w:p w:rsidR="00E828A6" w:rsidRPr="00542FA4" w:rsidRDefault="00E828A6" w:rsidP="00E828A6">
      <w:pPr>
        <w:rPr>
          <w:rFonts w:cs="Arial"/>
          <w:szCs w:val="22"/>
        </w:rPr>
      </w:pPr>
      <w:r w:rsidRPr="00542FA4">
        <w:rPr>
          <w:rFonts w:cs="Arial"/>
          <w:szCs w:val="22"/>
        </w:rPr>
        <w:t xml:space="preserve">8. </w:t>
      </w:r>
      <w:r w:rsidRPr="00542FA4">
        <w:t>Форма</w:t>
      </w:r>
      <w:r w:rsidRPr="00542FA4">
        <w:rPr>
          <w:rFonts w:cs="Arial"/>
          <w:szCs w:val="22"/>
        </w:rPr>
        <w:t xml:space="preserve"> «Справка о кадровых ресурсах» в 1 экз</w:t>
      </w:r>
      <w:r w:rsidRPr="00542FA4">
        <w:t>.</w:t>
      </w:r>
    </w:p>
    <w:p w:rsidR="00E828A6" w:rsidRPr="00FC1E54" w:rsidRDefault="00E828A6" w:rsidP="00E828A6">
      <w:pPr>
        <w:rPr>
          <w:rFonts w:cs="Arial"/>
          <w:szCs w:val="22"/>
        </w:rPr>
      </w:pPr>
      <w:r w:rsidRPr="00542FA4">
        <w:rPr>
          <w:rFonts w:cs="Arial"/>
          <w:szCs w:val="22"/>
        </w:rPr>
        <w:t xml:space="preserve">9. </w:t>
      </w:r>
      <w:r w:rsidRPr="00542FA4">
        <w:t>Форма</w:t>
      </w:r>
      <w:r w:rsidRPr="00542FA4">
        <w:rPr>
          <w:rFonts w:cs="Arial"/>
          <w:szCs w:val="22"/>
        </w:rPr>
        <w:t xml:space="preserve"> «Справка о наличии производственных мощностей»</w:t>
      </w:r>
      <w:r w:rsidRPr="00542FA4">
        <w:t xml:space="preserve"> в 1 экз.</w:t>
      </w:r>
    </w:p>
    <w:p w:rsidR="00FC1E54" w:rsidRPr="006C12F2" w:rsidRDefault="006C12F2" w:rsidP="00DE7BED">
      <w:pPr>
        <w:rPr>
          <w:rFonts w:cs="Arial"/>
          <w:szCs w:val="22"/>
        </w:rPr>
      </w:pPr>
      <w:r w:rsidRPr="006C12F2">
        <w:rPr>
          <w:rFonts w:cs="Arial"/>
          <w:szCs w:val="22"/>
        </w:rPr>
        <w:t>10</w:t>
      </w:r>
      <w:r w:rsidR="002D0902" w:rsidRPr="006C12F2">
        <w:rPr>
          <w:rFonts w:cs="Arial"/>
          <w:szCs w:val="22"/>
        </w:rPr>
        <w:t>. Форма «</w:t>
      </w:r>
      <w:r w:rsidR="006F5550">
        <w:t>Расчёт приведённой стоимости услуг</w:t>
      </w:r>
      <w:r w:rsidR="002D0902" w:rsidRPr="006C12F2">
        <w:rPr>
          <w:rFonts w:cs="Arial"/>
          <w:szCs w:val="22"/>
        </w:rPr>
        <w:t xml:space="preserve">» в </w:t>
      </w:r>
      <w:r w:rsidR="002D0902" w:rsidRPr="006C12F2">
        <w:t>1 экз.</w:t>
      </w:r>
    </w:p>
    <w:p w:rsidR="00923CDA" w:rsidRDefault="00923CDA" w:rsidP="00DE7BED">
      <w:pPr>
        <w:rPr>
          <w:rFonts w:cs="Arial"/>
          <w:color w:val="FF0000"/>
          <w:szCs w:val="22"/>
        </w:rPr>
      </w:pPr>
    </w:p>
    <w:p w:rsidR="00137BCE" w:rsidRPr="003C5F16" w:rsidRDefault="00137BCE" w:rsidP="00DE7BED">
      <w:pPr>
        <w:rPr>
          <w:rFonts w:cs="Arial"/>
          <w:color w:val="FF0000"/>
          <w:szCs w:val="22"/>
        </w:rPr>
      </w:pPr>
    </w:p>
    <w:p w:rsidR="00D722E9" w:rsidRDefault="00AE32FD" w:rsidP="00132B25">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proofErr w:type="spellStart"/>
      <w:r w:rsidR="003444DD">
        <w:rPr>
          <w:rFonts w:cs="Arial"/>
          <w:szCs w:val="22"/>
        </w:rPr>
        <w:t>Д</w:t>
      </w:r>
      <w:r w:rsidRPr="00AE32FD">
        <w:rPr>
          <w:rFonts w:cs="Arial"/>
          <w:szCs w:val="22"/>
        </w:rPr>
        <w:t>.</w:t>
      </w:r>
      <w:r w:rsidR="003444DD">
        <w:rPr>
          <w:rFonts w:cs="Arial"/>
          <w:szCs w:val="22"/>
        </w:rPr>
        <w:t>Ю.Уржум</w:t>
      </w:r>
      <w:r w:rsidRPr="00AE32FD">
        <w:rPr>
          <w:rFonts w:cs="Arial"/>
          <w:szCs w:val="22"/>
        </w:rPr>
        <w:t>ов</w:t>
      </w:r>
      <w:bookmarkStart w:id="0" w:name="_GoBack"/>
      <w:bookmarkEnd w:id="0"/>
      <w:proofErr w:type="spellEnd"/>
    </w:p>
    <w:sectPr w:rsidR="00D722E9" w:rsidSect="00AE6016">
      <w:footerReference w:type="default" r:id="rId11"/>
      <w:pgSz w:w="11906" w:h="16838"/>
      <w:pgMar w:top="567" w:right="709"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1128" w:rsidRDefault="00B71128" w:rsidP="00FB07D9">
      <w:pPr>
        <w:spacing w:before="0"/>
      </w:pPr>
      <w:r>
        <w:separator/>
      </w:r>
    </w:p>
  </w:endnote>
  <w:endnote w:type="continuationSeparator" w:id="0">
    <w:p w:rsidR="00B71128" w:rsidRDefault="00B71128"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Arial Black">
    <w:panose1 w:val="020B0A04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1128" w:rsidRDefault="00B71128">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1128" w:rsidRDefault="00B71128" w:rsidP="00FB07D9">
      <w:pPr>
        <w:spacing w:before="0"/>
      </w:pPr>
      <w:r>
        <w:separator/>
      </w:r>
    </w:p>
  </w:footnote>
  <w:footnote w:type="continuationSeparator" w:id="0">
    <w:p w:rsidR="00B71128" w:rsidRDefault="00B71128"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7">
    <w:nsid w:val="01624553"/>
    <w:multiLevelType w:val="hybridMultilevel"/>
    <w:tmpl w:val="842E482E"/>
    <w:lvl w:ilvl="0" w:tplc="B70829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4BD08AA"/>
    <w:multiLevelType w:val="hybridMultilevel"/>
    <w:tmpl w:val="AE94E8D4"/>
    <w:lvl w:ilvl="0" w:tplc="2B026D10">
      <w:start w:val="1"/>
      <w:numFmt w:val="decimal"/>
      <w:lvlText w:val="%1."/>
      <w:lvlJc w:val="left"/>
      <w:pPr>
        <w:tabs>
          <w:tab w:val="num" w:pos="0"/>
        </w:tabs>
        <w:ind w:left="0" w:hanging="360"/>
      </w:pPr>
      <w:rPr>
        <w:rFonts w:cs="Times New Roman" w:hint="default"/>
        <w:b/>
      </w:rPr>
    </w:lvl>
    <w:lvl w:ilvl="1" w:tplc="04190019" w:tentative="1">
      <w:start w:val="1"/>
      <w:numFmt w:val="lowerLetter"/>
      <w:lvlText w:val="%2."/>
      <w:lvlJc w:val="left"/>
      <w:pPr>
        <w:tabs>
          <w:tab w:val="num" w:pos="720"/>
        </w:tabs>
        <w:ind w:left="720" w:hanging="360"/>
      </w:pPr>
      <w:rPr>
        <w:rFonts w:cs="Times New Roman"/>
      </w:rPr>
    </w:lvl>
    <w:lvl w:ilvl="2" w:tplc="0419001B" w:tentative="1">
      <w:start w:val="1"/>
      <w:numFmt w:val="lowerRoman"/>
      <w:lvlText w:val="%3."/>
      <w:lvlJc w:val="right"/>
      <w:pPr>
        <w:tabs>
          <w:tab w:val="num" w:pos="1440"/>
        </w:tabs>
        <w:ind w:left="1440" w:hanging="180"/>
      </w:pPr>
      <w:rPr>
        <w:rFonts w:cs="Times New Roman"/>
      </w:rPr>
    </w:lvl>
    <w:lvl w:ilvl="3" w:tplc="0419000F">
      <w:start w:val="1"/>
      <w:numFmt w:val="decimal"/>
      <w:lvlText w:val="%4."/>
      <w:lvlJc w:val="left"/>
      <w:pPr>
        <w:tabs>
          <w:tab w:val="num" w:pos="2160"/>
        </w:tabs>
        <w:ind w:left="2160" w:hanging="360"/>
      </w:pPr>
      <w:rPr>
        <w:rFonts w:cs="Times New Roman" w:hint="default"/>
        <w:b/>
      </w:rPr>
    </w:lvl>
    <w:lvl w:ilvl="4" w:tplc="04190019" w:tentative="1">
      <w:start w:val="1"/>
      <w:numFmt w:val="lowerLetter"/>
      <w:lvlText w:val="%5."/>
      <w:lvlJc w:val="left"/>
      <w:pPr>
        <w:tabs>
          <w:tab w:val="num" w:pos="2880"/>
        </w:tabs>
        <w:ind w:left="2880" w:hanging="360"/>
      </w:pPr>
      <w:rPr>
        <w:rFonts w:cs="Times New Roman"/>
      </w:rPr>
    </w:lvl>
    <w:lvl w:ilvl="5" w:tplc="0419001B" w:tentative="1">
      <w:start w:val="1"/>
      <w:numFmt w:val="lowerRoman"/>
      <w:lvlText w:val="%6."/>
      <w:lvlJc w:val="right"/>
      <w:pPr>
        <w:tabs>
          <w:tab w:val="num" w:pos="3600"/>
        </w:tabs>
        <w:ind w:left="3600" w:hanging="180"/>
      </w:pPr>
      <w:rPr>
        <w:rFonts w:cs="Times New Roman"/>
      </w:rPr>
    </w:lvl>
    <w:lvl w:ilvl="6" w:tplc="0419000F" w:tentative="1">
      <w:start w:val="1"/>
      <w:numFmt w:val="decimal"/>
      <w:lvlText w:val="%7."/>
      <w:lvlJc w:val="left"/>
      <w:pPr>
        <w:tabs>
          <w:tab w:val="num" w:pos="4320"/>
        </w:tabs>
        <w:ind w:left="4320" w:hanging="360"/>
      </w:pPr>
      <w:rPr>
        <w:rFonts w:cs="Times New Roman"/>
      </w:rPr>
    </w:lvl>
    <w:lvl w:ilvl="7" w:tplc="04190019" w:tentative="1">
      <w:start w:val="1"/>
      <w:numFmt w:val="lowerLetter"/>
      <w:lvlText w:val="%8."/>
      <w:lvlJc w:val="left"/>
      <w:pPr>
        <w:tabs>
          <w:tab w:val="num" w:pos="5040"/>
        </w:tabs>
        <w:ind w:left="5040" w:hanging="360"/>
      </w:pPr>
      <w:rPr>
        <w:rFonts w:cs="Times New Roman"/>
      </w:rPr>
    </w:lvl>
    <w:lvl w:ilvl="8" w:tplc="0419001B" w:tentative="1">
      <w:start w:val="1"/>
      <w:numFmt w:val="lowerRoman"/>
      <w:lvlText w:val="%9."/>
      <w:lvlJc w:val="right"/>
      <w:pPr>
        <w:tabs>
          <w:tab w:val="num" w:pos="5760"/>
        </w:tabs>
        <w:ind w:left="5760" w:hanging="180"/>
      </w:pPr>
      <w:rPr>
        <w:rFonts w:cs="Times New Roman"/>
      </w:rPr>
    </w:lvl>
  </w:abstractNum>
  <w:abstractNum w:abstractNumId="9">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0">
    <w:nsid w:val="1FB05ABB"/>
    <w:multiLevelType w:val="hybridMultilevel"/>
    <w:tmpl w:val="E77E80B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4">
    <w:nsid w:val="3757363E"/>
    <w:multiLevelType w:val="hybridMultilevel"/>
    <w:tmpl w:val="6A42BCF0"/>
    <w:lvl w:ilvl="0" w:tplc="B70829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D994D4D"/>
    <w:multiLevelType w:val="multilevel"/>
    <w:tmpl w:val="6FF8031E"/>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nsid w:val="4BC03849"/>
    <w:multiLevelType w:val="multilevel"/>
    <w:tmpl w:val="F0AA70DA"/>
    <w:lvl w:ilvl="0">
      <w:start w:val="9"/>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9">
    <w:nsid w:val="4F052FAA"/>
    <w:multiLevelType w:val="hybridMultilevel"/>
    <w:tmpl w:val="0E16D7D2"/>
    <w:lvl w:ilvl="0" w:tplc="299CCB12">
      <w:start w:val="1"/>
      <w:numFmt w:val="decimal"/>
      <w:isLgl/>
      <w:lvlText w:val="6.%1"/>
      <w:lvlJc w:val="left"/>
      <w:pPr>
        <w:ind w:left="502" w:hanging="360"/>
      </w:pPr>
      <w:rPr>
        <w:rFonts w:hint="default"/>
        <w:b w:val="0"/>
        <w:i w:val="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nsid w:val="7AF43FFE"/>
    <w:multiLevelType w:val="multilevel"/>
    <w:tmpl w:val="D9F2A7EA"/>
    <w:lvl w:ilvl="0">
      <w:start w:val="1"/>
      <w:numFmt w:val="decimal"/>
      <w:lvlText w:val="%1."/>
      <w:lvlJc w:val="left"/>
      <w:pPr>
        <w:ind w:left="869" w:hanging="585"/>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8"/>
  </w:num>
  <w:num w:numId="2">
    <w:abstractNumId w:val="20"/>
  </w:num>
  <w:num w:numId="3">
    <w:abstractNumId w:val="0"/>
  </w:num>
  <w:num w:numId="4">
    <w:abstractNumId w:val="2"/>
  </w:num>
  <w:num w:numId="5">
    <w:abstractNumId w:val="16"/>
  </w:num>
  <w:num w:numId="6">
    <w:abstractNumId w:val="11"/>
  </w:num>
  <w:num w:numId="7">
    <w:abstractNumId w:val="12"/>
  </w:num>
  <w:num w:numId="8">
    <w:abstractNumId w:val="13"/>
  </w:num>
  <w:num w:numId="9">
    <w:abstractNumId w:val="9"/>
  </w:num>
  <w:num w:numId="10">
    <w:abstractNumId w:val="21"/>
  </w:num>
  <w:num w:numId="11">
    <w:abstractNumId w:val="1"/>
  </w:num>
  <w:num w:numId="12">
    <w:abstractNumId w:val="3"/>
  </w:num>
  <w:num w:numId="13">
    <w:abstractNumId w:val="2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14"/>
  </w:num>
  <w:num w:numId="16">
    <w:abstractNumId w:val="7"/>
  </w:num>
  <w:num w:numId="17">
    <w:abstractNumId w:val="19"/>
  </w:num>
  <w:num w:numId="18">
    <w:abstractNumId w:val="15"/>
  </w:num>
  <w:num w:numId="19">
    <w:abstractNumId w:val="17"/>
  </w:num>
  <w:num w:numId="20">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830"/>
    <w:rsid w:val="00025ECF"/>
    <w:rsid w:val="00026598"/>
    <w:rsid w:val="00026683"/>
    <w:rsid w:val="00026F40"/>
    <w:rsid w:val="00027FC9"/>
    <w:rsid w:val="00031E58"/>
    <w:rsid w:val="000320E8"/>
    <w:rsid w:val="000323E5"/>
    <w:rsid w:val="0003282C"/>
    <w:rsid w:val="000333FA"/>
    <w:rsid w:val="000333FD"/>
    <w:rsid w:val="00033568"/>
    <w:rsid w:val="0003382C"/>
    <w:rsid w:val="00033F7A"/>
    <w:rsid w:val="00034974"/>
    <w:rsid w:val="00035326"/>
    <w:rsid w:val="00035806"/>
    <w:rsid w:val="00035A1C"/>
    <w:rsid w:val="00035C2E"/>
    <w:rsid w:val="00035DD1"/>
    <w:rsid w:val="00035E77"/>
    <w:rsid w:val="0003696A"/>
    <w:rsid w:val="00037871"/>
    <w:rsid w:val="00037AD6"/>
    <w:rsid w:val="00037EB9"/>
    <w:rsid w:val="0004031D"/>
    <w:rsid w:val="000403B2"/>
    <w:rsid w:val="0004040E"/>
    <w:rsid w:val="00041177"/>
    <w:rsid w:val="000412F1"/>
    <w:rsid w:val="000415F4"/>
    <w:rsid w:val="00041B32"/>
    <w:rsid w:val="00042051"/>
    <w:rsid w:val="00042F15"/>
    <w:rsid w:val="00042FE9"/>
    <w:rsid w:val="000434E2"/>
    <w:rsid w:val="00043553"/>
    <w:rsid w:val="00043D24"/>
    <w:rsid w:val="0004418E"/>
    <w:rsid w:val="00044428"/>
    <w:rsid w:val="00044923"/>
    <w:rsid w:val="00044E54"/>
    <w:rsid w:val="0004540E"/>
    <w:rsid w:val="000456A1"/>
    <w:rsid w:val="00045725"/>
    <w:rsid w:val="00045C83"/>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32E2"/>
    <w:rsid w:val="0005340C"/>
    <w:rsid w:val="00053B11"/>
    <w:rsid w:val="00053E31"/>
    <w:rsid w:val="00054266"/>
    <w:rsid w:val="000545B1"/>
    <w:rsid w:val="0005475A"/>
    <w:rsid w:val="00054B55"/>
    <w:rsid w:val="00054FE0"/>
    <w:rsid w:val="0005545E"/>
    <w:rsid w:val="00055787"/>
    <w:rsid w:val="00056783"/>
    <w:rsid w:val="00056A01"/>
    <w:rsid w:val="00056E62"/>
    <w:rsid w:val="000578DE"/>
    <w:rsid w:val="00057C43"/>
    <w:rsid w:val="00057EAC"/>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6D7"/>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256"/>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73D"/>
    <w:rsid w:val="000D282E"/>
    <w:rsid w:val="000D3335"/>
    <w:rsid w:val="000D366C"/>
    <w:rsid w:val="000D3F0D"/>
    <w:rsid w:val="000D4A0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6F0"/>
    <w:rsid w:val="000E3CFB"/>
    <w:rsid w:val="000E452B"/>
    <w:rsid w:val="000E47F2"/>
    <w:rsid w:val="000E4A2E"/>
    <w:rsid w:val="000E5047"/>
    <w:rsid w:val="000E51FA"/>
    <w:rsid w:val="000E57A0"/>
    <w:rsid w:val="000E5F43"/>
    <w:rsid w:val="000E6402"/>
    <w:rsid w:val="000E68B0"/>
    <w:rsid w:val="000E70A5"/>
    <w:rsid w:val="000E781D"/>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FDF"/>
    <w:rsid w:val="00103462"/>
    <w:rsid w:val="00103C2A"/>
    <w:rsid w:val="00103F6F"/>
    <w:rsid w:val="00103F8F"/>
    <w:rsid w:val="00104229"/>
    <w:rsid w:val="00104FFB"/>
    <w:rsid w:val="001051B9"/>
    <w:rsid w:val="0010546B"/>
    <w:rsid w:val="00105A24"/>
    <w:rsid w:val="00105E2F"/>
    <w:rsid w:val="00106251"/>
    <w:rsid w:val="001063AC"/>
    <w:rsid w:val="00107118"/>
    <w:rsid w:val="001102EB"/>
    <w:rsid w:val="001103D2"/>
    <w:rsid w:val="001104DB"/>
    <w:rsid w:val="00111B67"/>
    <w:rsid w:val="00111E4A"/>
    <w:rsid w:val="00112185"/>
    <w:rsid w:val="00112425"/>
    <w:rsid w:val="001125E5"/>
    <w:rsid w:val="001129C5"/>
    <w:rsid w:val="00113098"/>
    <w:rsid w:val="001133B1"/>
    <w:rsid w:val="00113AD9"/>
    <w:rsid w:val="00113B58"/>
    <w:rsid w:val="001144DF"/>
    <w:rsid w:val="00114521"/>
    <w:rsid w:val="001149A2"/>
    <w:rsid w:val="00114B6D"/>
    <w:rsid w:val="001150C1"/>
    <w:rsid w:val="001152D9"/>
    <w:rsid w:val="00115A06"/>
    <w:rsid w:val="00116084"/>
    <w:rsid w:val="00116181"/>
    <w:rsid w:val="001162F2"/>
    <w:rsid w:val="001164A8"/>
    <w:rsid w:val="00116A61"/>
    <w:rsid w:val="00116B87"/>
    <w:rsid w:val="00117B60"/>
    <w:rsid w:val="00117C17"/>
    <w:rsid w:val="00117FA4"/>
    <w:rsid w:val="001204A2"/>
    <w:rsid w:val="00120621"/>
    <w:rsid w:val="001207D8"/>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90F"/>
    <w:rsid w:val="00130E32"/>
    <w:rsid w:val="0013146C"/>
    <w:rsid w:val="00131778"/>
    <w:rsid w:val="001319DA"/>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36A7B"/>
    <w:rsid w:val="00137BCE"/>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3A60"/>
    <w:rsid w:val="0015406B"/>
    <w:rsid w:val="001541A8"/>
    <w:rsid w:val="0015426A"/>
    <w:rsid w:val="00154486"/>
    <w:rsid w:val="001544CA"/>
    <w:rsid w:val="00154D59"/>
    <w:rsid w:val="00154E68"/>
    <w:rsid w:val="00155493"/>
    <w:rsid w:val="00155860"/>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443"/>
    <w:rsid w:val="0016759C"/>
    <w:rsid w:val="001676F4"/>
    <w:rsid w:val="00167BEB"/>
    <w:rsid w:val="00167C2B"/>
    <w:rsid w:val="0017006E"/>
    <w:rsid w:val="001700F2"/>
    <w:rsid w:val="0017014E"/>
    <w:rsid w:val="00170769"/>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3B1D"/>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C"/>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E4C"/>
    <w:rsid w:val="001878C7"/>
    <w:rsid w:val="00190E9E"/>
    <w:rsid w:val="00191527"/>
    <w:rsid w:val="00192799"/>
    <w:rsid w:val="00192939"/>
    <w:rsid w:val="00192A7D"/>
    <w:rsid w:val="0019305B"/>
    <w:rsid w:val="001932DB"/>
    <w:rsid w:val="001934B3"/>
    <w:rsid w:val="00193A23"/>
    <w:rsid w:val="00193BCE"/>
    <w:rsid w:val="00194315"/>
    <w:rsid w:val="00194956"/>
    <w:rsid w:val="0019539B"/>
    <w:rsid w:val="00195AC4"/>
    <w:rsid w:val="001962B2"/>
    <w:rsid w:val="001967C8"/>
    <w:rsid w:val="001969C0"/>
    <w:rsid w:val="00196A12"/>
    <w:rsid w:val="00196AFB"/>
    <w:rsid w:val="00196FEB"/>
    <w:rsid w:val="00197290"/>
    <w:rsid w:val="001973E0"/>
    <w:rsid w:val="001975E2"/>
    <w:rsid w:val="001A005B"/>
    <w:rsid w:val="001A016E"/>
    <w:rsid w:val="001A01AC"/>
    <w:rsid w:val="001A01E5"/>
    <w:rsid w:val="001A024F"/>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52C"/>
    <w:rsid w:val="001C56BE"/>
    <w:rsid w:val="001C5FD1"/>
    <w:rsid w:val="001C6657"/>
    <w:rsid w:val="001C6DD9"/>
    <w:rsid w:val="001C6F11"/>
    <w:rsid w:val="001C6FB9"/>
    <w:rsid w:val="001C7329"/>
    <w:rsid w:val="001C78C1"/>
    <w:rsid w:val="001C7B23"/>
    <w:rsid w:val="001C7BAF"/>
    <w:rsid w:val="001C7BEF"/>
    <w:rsid w:val="001C7E53"/>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4BE"/>
    <w:rsid w:val="001E1A65"/>
    <w:rsid w:val="001E256F"/>
    <w:rsid w:val="001E2844"/>
    <w:rsid w:val="001E2B7F"/>
    <w:rsid w:val="001E31AB"/>
    <w:rsid w:val="001E34B7"/>
    <w:rsid w:val="001E35CB"/>
    <w:rsid w:val="001E37CD"/>
    <w:rsid w:val="001E4035"/>
    <w:rsid w:val="001E4226"/>
    <w:rsid w:val="001E43B0"/>
    <w:rsid w:val="001E476E"/>
    <w:rsid w:val="001E52EC"/>
    <w:rsid w:val="001E5DB2"/>
    <w:rsid w:val="001E5E12"/>
    <w:rsid w:val="001E636F"/>
    <w:rsid w:val="001E6599"/>
    <w:rsid w:val="001E6BBD"/>
    <w:rsid w:val="001E714A"/>
    <w:rsid w:val="001E7EC6"/>
    <w:rsid w:val="001F0120"/>
    <w:rsid w:val="001F0808"/>
    <w:rsid w:val="001F0A85"/>
    <w:rsid w:val="001F0EA7"/>
    <w:rsid w:val="001F0F11"/>
    <w:rsid w:val="001F1A52"/>
    <w:rsid w:val="001F1A66"/>
    <w:rsid w:val="001F2367"/>
    <w:rsid w:val="001F3D14"/>
    <w:rsid w:val="001F47C3"/>
    <w:rsid w:val="001F480F"/>
    <w:rsid w:val="001F5679"/>
    <w:rsid w:val="001F5DCC"/>
    <w:rsid w:val="001F6A72"/>
    <w:rsid w:val="001F71E0"/>
    <w:rsid w:val="001F7778"/>
    <w:rsid w:val="00200219"/>
    <w:rsid w:val="00200485"/>
    <w:rsid w:val="00200A79"/>
    <w:rsid w:val="00201076"/>
    <w:rsid w:val="00201A00"/>
    <w:rsid w:val="00202208"/>
    <w:rsid w:val="0020257B"/>
    <w:rsid w:val="00202B3D"/>
    <w:rsid w:val="00202FDA"/>
    <w:rsid w:val="00203614"/>
    <w:rsid w:val="002038DA"/>
    <w:rsid w:val="00204790"/>
    <w:rsid w:val="002051FE"/>
    <w:rsid w:val="002057C4"/>
    <w:rsid w:val="002058B1"/>
    <w:rsid w:val="002058F9"/>
    <w:rsid w:val="00205938"/>
    <w:rsid w:val="00206687"/>
    <w:rsid w:val="00206847"/>
    <w:rsid w:val="0020699E"/>
    <w:rsid w:val="00206BF1"/>
    <w:rsid w:val="00207010"/>
    <w:rsid w:val="0020734A"/>
    <w:rsid w:val="00207894"/>
    <w:rsid w:val="0020793C"/>
    <w:rsid w:val="00207D6E"/>
    <w:rsid w:val="00207DC6"/>
    <w:rsid w:val="00207E24"/>
    <w:rsid w:val="00207EF2"/>
    <w:rsid w:val="00210024"/>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3AE"/>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7182"/>
    <w:rsid w:val="0023798D"/>
    <w:rsid w:val="00237A1A"/>
    <w:rsid w:val="00237DCE"/>
    <w:rsid w:val="0024029B"/>
    <w:rsid w:val="00240E44"/>
    <w:rsid w:val="00240F99"/>
    <w:rsid w:val="00241462"/>
    <w:rsid w:val="00241AA3"/>
    <w:rsid w:val="00241B0D"/>
    <w:rsid w:val="00241B82"/>
    <w:rsid w:val="00241C67"/>
    <w:rsid w:val="002426BC"/>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F97"/>
    <w:rsid w:val="00253198"/>
    <w:rsid w:val="0025330A"/>
    <w:rsid w:val="002534F6"/>
    <w:rsid w:val="00253539"/>
    <w:rsid w:val="00254D8A"/>
    <w:rsid w:val="00255366"/>
    <w:rsid w:val="00255907"/>
    <w:rsid w:val="00255DDB"/>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807B6"/>
    <w:rsid w:val="002807E4"/>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D15"/>
    <w:rsid w:val="00296F5F"/>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A95"/>
    <w:rsid w:val="002A3D19"/>
    <w:rsid w:val="002A3D9A"/>
    <w:rsid w:val="002A421F"/>
    <w:rsid w:val="002A4769"/>
    <w:rsid w:val="002A4FB9"/>
    <w:rsid w:val="002A5515"/>
    <w:rsid w:val="002A6098"/>
    <w:rsid w:val="002A6172"/>
    <w:rsid w:val="002A6545"/>
    <w:rsid w:val="002A6B50"/>
    <w:rsid w:val="002A6E00"/>
    <w:rsid w:val="002B039E"/>
    <w:rsid w:val="002B0467"/>
    <w:rsid w:val="002B0C9E"/>
    <w:rsid w:val="002B0D41"/>
    <w:rsid w:val="002B0D87"/>
    <w:rsid w:val="002B0DBB"/>
    <w:rsid w:val="002B0ECE"/>
    <w:rsid w:val="002B1066"/>
    <w:rsid w:val="002B1C9E"/>
    <w:rsid w:val="002B2139"/>
    <w:rsid w:val="002B2AE0"/>
    <w:rsid w:val="002B2B24"/>
    <w:rsid w:val="002B2BD5"/>
    <w:rsid w:val="002B2CE6"/>
    <w:rsid w:val="002B2FBD"/>
    <w:rsid w:val="002B3D0E"/>
    <w:rsid w:val="002B41C6"/>
    <w:rsid w:val="002B4484"/>
    <w:rsid w:val="002B548E"/>
    <w:rsid w:val="002B569F"/>
    <w:rsid w:val="002B576B"/>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541C"/>
    <w:rsid w:val="002C6204"/>
    <w:rsid w:val="002C6274"/>
    <w:rsid w:val="002C6446"/>
    <w:rsid w:val="002C651F"/>
    <w:rsid w:val="002C6A49"/>
    <w:rsid w:val="002C6E95"/>
    <w:rsid w:val="002D06F1"/>
    <w:rsid w:val="002D0902"/>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B3A"/>
    <w:rsid w:val="002F6D29"/>
    <w:rsid w:val="002F700B"/>
    <w:rsid w:val="002F7736"/>
    <w:rsid w:val="002F7B04"/>
    <w:rsid w:val="002F7B8F"/>
    <w:rsid w:val="002F7E35"/>
    <w:rsid w:val="00300A24"/>
    <w:rsid w:val="00301188"/>
    <w:rsid w:val="00301239"/>
    <w:rsid w:val="00301259"/>
    <w:rsid w:val="0030166E"/>
    <w:rsid w:val="00301ABC"/>
    <w:rsid w:val="00301CB5"/>
    <w:rsid w:val="00301FF4"/>
    <w:rsid w:val="00303274"/>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11C"/>
    <w:rsid w:val="003153DE"/>
    <w:rsid w:val="00315FE9"/>
    <w:rsid w:val="00316B83"/>
    <w:rsid w:val="00317144"/>
    <w:rsid w:val="00317587"/>
    <w:rsid w:val="003177CB"/>
    <w:rsid w:val="003177E7"/>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49E0"/>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32F"/>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C9D"/>
    <w:rsid w:val="00335E9B"/>
    <w:rsid w:val="0033606F"/>
    <w:rsid w:val="0033624A"/>
    <w:rsid w:val="0033649F"/>
    <w:rsid w:val="00336C84"/>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4DD"/>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5163"/>
    <w:rsid w:val="003553C7"/>
    <w:rsid w:val="00355B41"/>
    <w:rsid w:val="003561D9"/>
    <w:rsid w:val="00356513"/>
    <w:rsid w:val="00356560"/>
    <w:rsid w:val="0035663F"/>
    <w:rsid w:val="003568EE"/>
    <w:rsid w:val="00356CB5"/>
    <w:rsid w:val="0035793E"/>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A8B"/>
    <w:rsid w:val="00385B37"/>
    <w:rsid w:val="00385BAF"/>
    <w:rsid w:val="00386177"/>
    <w:rsid w:val="00386C51"/>
    <w:rsid w:val="00386EB0"/>
    <w:rsid w:val="00387031"/>
    <w:rsid w:val="00387486"/>
    <w:rsid w:val="00387778"/>
    <w:rsid w:val="00390096"/>
    <w:rsid w:val="00390F1B"/>
    <w:rsid w:val="003913E8"/>
    <w:rsid w:val="0039161B"/>
    <w:rsid w:val="00391E73"/>
    <w:rsid w:val="00391E74"/>
    <w:rsid w:val="0039257A"/>
    <w:rsid w:val="00392704"/>
    <w:rsid w:val="003927CF"/>
    <w:rsid w:val="00392C33"/>
    <w:rsid w:val="00392F78"/>
    <w:rsid w:val="0039308E"/>
    <w:rsid w:val="003932A0"/>
    <w:rsid w:val="003933A4"/>
    <w:rsid w:val="00393A39"/>
    <w:rsid w:val="003944E5"/>
    <w:rsid w:val="003951DB"/>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78B"/>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5650"/>
    <w:rsid w:val="003B58F4"/>
    <w:rsid w:val="003B59C5"/>
    <w:rsid w:val="003B60E8"/>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412D"/>
    <w:rsid w:val="003C47AB"/>
    <w:rsid w:val="003C4A69"/>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D53"/>
    <w:rsid w:val="003F06BA"/>
    <w:rsid w:val="003F1826"/>
    <w:rsid w:val="003F1A12"/>
    <w:rsid w:val="003F1E3D"/>
    <w:rsid w:val="003F2282"/>
    <w:rsid w:val="003F2A0B"/>
    <w:rsid w:val="003F2AC9"/>
    <w:rsid w:val="003F2C38"/>
    <w:rsid w:val="003F362D"/>
    <w:rsid w:val="003F4075"/>
    <w:rsid w:val="003F4A76"/>
    <w:rsid w:val="003F4B9D"/>
    <w:rsid w:val="003F4CDF"/>
    <w:rsid w:val="003F4E2D"/>
    <w:rsid w:val="003F5244"/>
    <w:rsid w:val="003F55B9"/>
    <w:rsid w:val="003F583D"/>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6EF"/>
    <w:rsid w:val="00410CE7"/>
    <w:rsid w:val="00410CFD"/>
    <w:rsid w:val="004110A7"/>
    <w:rsid w:val="00411535"/>
    <w:rsid w:val="004115C4"/>
    <w:rsid w:val="004126C9"/>
    <w:rsid w:val="00412E5E"/>
    <w:rsid w:val="00413250"/>
    <w:rsid w:val="0041375C"/>
    <w:rsid w:val="00413BD7"/>
    <w:rsid w:val="00414307"/>
    <w:rsid w:val="004148BA"/>
    <w:rsid w:val="004149FE"/>
    <w:rsid w:val="00414A17"/>
    <w:rsid w:val="004151AA"/>
    <w:rsid w:val="004156D6"/>
    <w:rsid w:val="004157E9"/>
    <w:rsid w:val="00415983"/>
    <w:rsid w:val="00416145"/>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A86"/>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0D7"/>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31A"/>
    <w:rsid w:val="004A13E0"/>
    <w:rsid w:val="004A20C9"/>
    <w:rsid w:val="004A25A5"/>
    <w:rsid w:val="004A286B"/>
    <w:rsid w:val="004A2871"/>
    <w:rsid w:val="004A2F75"/>
    <w:rsid w:val="004A37AF"/>
    <w:rsid w:val="004A3FF6"/>
    <w:rsid w:val="004A41DD"/>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41B5"/>
    <w:rsid w:val="004C52D6"/>
    <w:rsid w:val="004C56AE"/>
    <w:rsid w:val="004C5B24"/>
    <w:rsid w:val="004C6C70"/>
    <w:rsid w:val="004C6D10"/>
    <w:rsid w:val="004C70B0"/>
    <w:rsid w:val="004C7352"/>
    <w:rsid w:val="004C7787"/>
    <w:rsid w:val="004C7C7D"/>
    <w:rsid w:val="004D0350"/>
    <w:rsid w:val="004D04ED"/>
    <w:rsid w:val="004D05F9"/>
    <w:rsid w:val="004D0658"/>
    <w:rsid w:val="004D076E"/>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D15"/>
    <w:rsid w:val="004D7DA3"/>
    <w:rsid w:val="004E0156"/>
    <w:rsid w:val="004E03ED"/>
    <w:rsid w:val="004E04C6"/>
    <w:rsid w:val="004E08B0"/>
    <w:rsid w:val="004E08C5"/>
    <w:rsid w:val="004E0C37"/>
    <w:rsid w:val="004E0FA8"/>
    <w:rsid w:val="004E16F4"/>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4354"/>
    <w:rsid w:val="004F5318"/>
    <w:rsid w:val="004F60B2"/>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25F"/>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406"/>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A9D"/>
    <w:rsid w:val="00544B73"/>
    <w:rsid w:val="00544F0C"/>
    <w:rsid w:val="00544F13"/>
    <w:rsid w:val="00544FF0"/>
    <w:rsid w:val="005453D0"/>
    <w:rsid w:val="00545994"/>
    <w:rsid w:val="0054611D"/>
    <w:rsid w:val="005463C6"/>
    <w:rsid w:val="005463C9"/>
    <w:rsid w:val="00546B29"/>
    <w:rsid w:val="00546F38"/>
    <w:rsid w:val="00547374"/>
    <w:rsid w:val="0054765D"/>
    <w:rsid w:val="005479E4"/>
    <w:rsid w:val="00547C70"/>
    <w:rsid w:val="00550DB5"/>
    <w:rsid w:val="0055155C"/>
    <w:rsid w:val="00551766"/>
    <w:rsid w:val="005525BE"/>
    <w:rsid w:val="0055306A"/>
    <w:rsid w:val="00553276"/>
    <w:rsid w:val="005535A6"/>
    <w:rsid w:val="00553E1F"/>
    <w:rsid w:val="00554685"/>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A3"/>
    <w:rsid w:val="00560A71"/>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C2B"/>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3E90"/>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A7F06"/>
    <w:rsid w:val="005B017E"/>
    <w:rsid w:val="005B076C"/>
    <w:rsid w:val="005B14C1"/>
    <w:rsid w:val="005B1849"/>
    <w:rsid w:val="005B1E56"/>
    <w:rsid w:val="005B1E71"/>
    <w:rsid w:val="005B1EF1"/>
    <w:rsid w:val="005B1F6E"/>
    <w:rsid w:val="005B22BD"/>
    <w:rsid w:val="005B241C"/>
    <w:rsid w:val="005B27FC"/>
    <w:rsid w:val="005B2D4A"/>
    <w:rsid w:val="005B3A0E"/>
    <w:rsid w:val="005B3A38"/>
    <w:rsid w:val="005B3A70"/>
    <w:rsid w:val="005B3C90"/>
    <w:rsid w:val="005B4C2D"/>
    <w:rsid w:val="005B4D4C"/>
    <w:rsid w:val="005B4D94"/>
    <w:rsid w:val="005B4FE0"/>
    <w:rsid w:val="005B50E9"/>
    <w:rsid w:val="005B57C5"/>
    <w:rsid w:val="005B5C26"/>
    <w:rsid w:val="005B5CE6"/>
    <w:rsid w:val="005B6232"/>
    <w:rsid w:val="005B627F"/>
    <w:rsid w:val="005B6354"/>
    <w:rsid w:val="005B6479"/>
    <w:rsid w:val="005B655F"/>
    <w:rsid w:val="005B6CBD"/>
    <w:rsid w:val="005B6D1A"/>
    <w:rsid w:val="005B777D"/>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1B9"/>
    <w:rsid w:val="005E73BF"/>
    <w:rsid w:val="005E772A"/>
    <w:rsid w:val="005E7B98"/>
    <w:rsid w:val="005F02E1"/>
    <w:rsid w:val="005F2953"/>
    <w:rsid w:val="005F2B17"/>
    <w:rsid w:val="005F3235"/>
    <w:rsid w:val="005F3ED9"/>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10"/>
    <w:rsid w:val="006056FA"/>
    <w:rsid w:val="00605AD9"/>
    <w:rsid w:val="00605D37"/>
    <w:rsid w:val="0060600B"/>
    <w:rsid w:val="006060AA"/>
    <w:rsid w:val="006064D0"/>
    <w:rsid w:val="0060677C"/>
    <w:rsid w:val="00606B89"/>
    <w:rsid w:val="0060733A"/>
    <w:rsid w:val="0060786C"/>
    <w:rsid w:val="0060793E"/>
    <w:rsid w:val="00607AFD"/>
    <w:rsid w:val="00607DE3"/>
    <w:rsid w:val="00610B50"/>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F0D"/>
    <w:rsid w:val="00633518"/>
    <w:rsid w:val="00633DA0"/>
    <w:rsid w:val="006340F2"/>
    <w:rsid w:val="0063456A"/>
    <w:rsid w:val="00635038"/>
    <w:rsid w:val="00635099"/>
    <w:rsid w:val="00635594"/>
    <w:rsid w:val="00636072"/>
    <w:rsid w:val="0063657F"/>
    <w:rsid w:val="006369CE"/>
    <w:rsid w:val="00636B69"/>
    <w:rsid w:val="006372D9"/>
    <w:rsid w:val="0063765A"/>
    <w:rsid w:val="0063781C"/>
    <w:rsid w:val="00637DD5"/>
    <w:rsid w:val="0064013B"/>
    <w:rsid w:val="0064029B"/>
    <w:rsid w:val="00640376"/>
    <w:rsid w:val="00640A8E"/>
    <w:rsid w:val="00641030"/>
    <w:rsid w:val="006417EC"/>
    <w:rsid w:val="00641AA4"/>
    <w:rsid w:val="00642ECC"/>
    <w:rsid w:val="006430E4"/>
    <w:rsid w:val="00643271"/>
    <w:rsid w:val="0064348F"/>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F8A"/>
    <w:rsid w:val="00653469"/>
    <w:rsid w:val="00653D5C"/>
    <w:rsid w:val="006544E1"/>
    <w:rsid w:val="0065452C"/>
    <w:rsid w:val="00654BFF"/>
    <w:rsid w:val="006559DD"/>
    <w:rsid w:val="00655A5F"/>
    <w:rsid w:val="00655EAA"/>
    <w:rsid w:val="00655ECD"/>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1F57"/>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0D"/>
    <w:rsid w:val="00693FAE"/>
    <w:rsid w:val="006947CA"/>
    <w:rsid w:val="00694C04"/>
    <w:rsid w:val="0069615B"/>
    <w:rsid w:val="00696AF0"/>
    <w:rsid w:val="00697012"/>
    <w:rsid w:val="00697051"/>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30E0"/>
    <w:rsid w:val="006B35DE"/>
    <w:rsid w:val="006B3689"/>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B7CDB"/>
    <w:rsid w:val="006C00A3"/>
    <w:rsid w:val="006C0407"/>
    <w:rsid w:val="006C04DF"/>
    <w:rsid w:val="006C094E"/>
    <w:rsid w:val="006C09C2"/>
    <w:rsid w:val="006C0DF3"/>
    <w:rsid w:val="006C1108"/>
    <w:rsid w:val="006C12F2"/>
    <w:rsid w:val="006C199B"/>
    <w:rsid w:val="006C1A8D"/>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37F"/>
    <w:rsid w:val="006F5550"/>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7B2"/>
    <w:rsid w:val="007078B9"/>
    <w:rsid w:val="00707A8E"/>
    <w:rsid w:val="00707B71"/>
    <w:rsid w:val="00707C7B"/>
    <w:rsid w:val="007105A4"/>
    <w:rsid w:val="00711626"/>
    <w:rsid w:val="00711913"/>
    <w:rsid w:val="00711E68"/>
    <w:rsid w:val="00712426"/>
    <w:rsid w:val="00712930"/>
    <w:rsid w:val="00713E7A"/>
    <w:rsid w:val="00714947"/>
    <w:rsid w:val="007150EC"/>
    <w:rsid w:val="00715D2F"/>
    <w:rsid w:val="00715E05"/>
    <w:rsid w:val="00716A3C"/>
    <w:rsid w:val="00716CE8"/>
    <w:rsid w:val="00716DDB"/>
    <w:rsid w:val="007171C3"/>
    <w:rsid w:val="0071725A"/>
    <w:rsid w:val="007203C8"/>
    <w:rsid w:val="00720604"/>
    <w:rsid w:val="00720C63"/>
    <w:rsid w:val="00720FA8"/>
    <w:rsid w:val="0072104B"/>
    <w:rsid w:val="00721A42"/>
    <w:rsid w:val="007221DB"/>
    <w:rsid w:val="007224E2"/>
    <w:rsid w:val="007226CA"/>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CF0"/>
    <w:rsid w:val="00727DED"/>
    <w:rsid w:val="0073003B"/>
    <w:rsid w:val="00730284"/>
    <w:rsid w:val="007306E1"/>
    <w:rsid w:val="00730CCD"/>
    <w:rsid w:val="00730E6A"/>
    <w:rsid w:val="007310A5"/>
    <w:rsid w:val="00731655"/>
    <w:rsid w:val="0073220D"/>
    <w:rsid w:val="00732B81"/>
    <w:rsid w:val="007336FE"/>
    <w:rsid w:val="0073379D"/>
    <w:rsid w:val="0073462D"/>
    <w:rsid w:val="0073481E"/>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303"/>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8E4"/>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E9A"/>
    <w:rsid w:val="0076276E"/>
    <w:rsid w:val="0076282C"/>
    <w:rsid w:val="00762A4E"/>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371"/>
    <w:rsid w:val="00790825"/>
    <w:rsid w:val="007908A6"/>
    <w:rsid w:val="00790900"/>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A78F0"/>
    <w:rsid w:val="007B044E"/>
    <w:rsid w:val="007B062A"/>
    <w:rsid w:val="007B096F"/>
    <w:rsid w:val="007B0CBB"/>
    <w:rsid w:val="007B1296"/>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2177"/>
    <w:rsid w:val="007C3E08"/>
    <w:rsid w:val="007C4407"/>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5CE"/>
    <w:rsid w:val="007E3A80"/>
    <w:rsid w:val="007E3ED7"/>
    <w:rsid w:val="007E3F74"/>
    <w:rsid w:val="007E41EC"/>
    <w:rsid w:val="007E452D"/>
    <w:rsid w:val="007E5161"/>
    <w:rsid w:val="007E53FD"/>
    <w:rsid w:val="007E5BB1"/>
    <w:rsid w:val="007E5E56"/>
    <w:rsid w:val="007E5F33"/>
    <w:rsid w:val="007E6330"/>
    <w:rsid w:val="007E66B4"/>
    <w:rsid w:val="007E6923"/>
    <w:rsid w:val="007E71FC"/>
    <w:rsid w:val="007E76BF"/>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71A"/>
    <w:rsid w:val="007F4E9D"/>
    <w:rsid w:val="007F50A1"/>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23AB"/>
    <w:rsid w:val="00802814"/>
    <w:rsid w:val="00802879"/>
    <w:rsid w:val="00802AF7"/>
    <w:rsid w:val="00802B60"/>
    <w:rsid w:val="00802F77"/>
    <w:rsid w:val="00803755"/>
    <w:rsid w:val="0080454C"/>
    <w:rsid w:val="00804B19"/>
    <w:rsid w:val="00805061"/>
    <w:rsid w:val="008052CC"/>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4F01"/>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57CC9"/>
    <w:rsid w:val="00860692"/>
    <w:rsid w:val="00860C7A"/>
    <w:rsid w:val="008619A0"/>
    <w:rsid w:val="00861D31"/>
    <w:rsid w:val="00861E4E"/>
    <w:rsid w:val="008622AC"/>
    <w:rsid w:val="00862639"/>
    <w:rsid w:val="00862661"/>
    <w:rsid w:val="00862CE4"/>
    <w:rsid w:val="00863396"/>
    <w:rsid w:val="008634C0"/>
    <w:rsid w:val="0086357A"/>
    <w:rsid w:val="008635AD"/>
    <w:rsid w:val="00864457"/>
    <w:rsid w:val="00864640"/>
    <w:rsid w:val="008647F5"/>
    <w:rsid w:val="00865798"/>
    <w:rsid w:val="00865C80"/>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6C6"/>
    <w:rsid w:val="0088678C"/>
    <w:rsid w:val="0089033E"/>
    <w:rsid w:val="00890533"/>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F64"/>
    <w:rsid w:val="008E41E1"/>
    <w:rsid w:val="008E42F4"/>
    <w:rsid w:val="008E4452"/>
    <w:rsid w:val="008E4F3E"/>
    <w:rsid w:val="008E5607"/>
    <w:rsid w:val="008E58F2"/>
    <w:rsid w:val="008E60D5"/>
    <w:rsid w:val="008E6215"/>
    <w:rsid w:val="008E634F"/>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32"/>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1B"/>
    <w:rsid w:val="00902153"/>
    <w:rsid w:val="00902972"/>
    <w:rsid w:val="00902F03"/>
    <w:rsid w:val="009034EE"/>
    <w:rsid w:val="0090438F"/>
    <w:rsid w:val="00904765"/>
    <w:rsid w:val="00904CF1"/>
    <w:rsid w:val="00904FF3"/>
    <w:rsid w:val="00905740"/>
    <w:rsid w:val="00905DE2"/>
    <w:rsid w:val="0090677A"/>
    <w:rsid w:val="00906B08"/>
    <w:rsid w:val="00906CA7"/>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986"/>
    <w:rsid w:val="00934ABB"/>
    <w:rsid w:val="00934EA0"/>
    <w:rsid w:val="00935144"/>
    <w:rsid w:val="00935F6A"/>
    <w:rsid w:val="009361FE"/>
    <w:rsid w:val="009366AD"/>
    <w:rsid w:val="00936B99"/>
    <w:rsid w:val="00937029"/>
    <w:rsid w:val="009374B3"/>
    <w:rsid w:val="00937F77"/>
    <w:rsid w:val="009407B4"/>
    <w:rsid w:val="0094121B"/>
    <w:rsid w:val="00941449"/>
    <w:rsid w:val="00941579"/>
    <w:rsid w:val="00941647"/>
    <w:rsid w:val="00941873"/>
    <w:rsid w:val="009420CC"/>
    <w:rsid w:val="009427B6"/>
    <w:rsid w:val="009428E8"/>
    <w:rsid w:val="00942958"/>
    <w:rsid w:val="00942E5E"/>
    <w:rsid w:val="009430B6"/>
    <w:rsid w:val="009432DF"/>
    <w:rsid w:val="009433A5"/>
    <w:rsid w:val="0094353A"/>
    <w:rsid w:val="009437BC"/>
    <w:rsid w:val="00943C04"/>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415A"/>
    <w:rsid w:val="00954537"/>
    <w:rsid w:val="00954C5D"/>
    <w:rsid w:val="009559FB"/>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4BA"/>
    <w:rsid w:val="00963619"/>
    <w:rsid w:val="0096376A"/>
    <w:rsid w:val="00963841"/>
    <w:rsid w:val="00963B04"/>
    <w:rsid w:val="009651BA"/>
    <w:rsid w:val="0096538F"/>
    <w:rsid w:val="0096542D"/>
    <w:rsid w:val="009656EC"/>
    <w:rsid w:val="00965C40"/>
    <w:rsid w:val="009660B1"/>
    <w:rsid w:val="00966B79"/>
    <w:rsid w:val="009670E5"/>
    <w:rsid w:val="0096713A"/>
    <w:rsid w:val="0096730A"/>
    <w:rsid w:val="00967707"/>
    <w:rsid w:val="00967A0E"/>
    <w:rsid w:val="009702C9"/>
    <w:rsid w:val="00971078"/>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2CE7"/>
    <w:rsid w:val="009839FF"/>
    <w:rsid w:val="009842F5"/>
    <w:rsid w:val="00985506"/>
    <w:rsid w:val="00985D9E"/>
    <w:rsid w:val="00985EF4"/>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684F"/>
    <w:rsid w:val="00997C3B"/>
    <w:rsid w:val="009A0835"/>
    <w:rsid w:val="009A0EBB"/>
    <w:rsid w:val="009A1039"/>
    <w:rsid w:val="009A132A"/>
    <w:rsid w:val="009A25A2"/>
    <w:rsid w:val="009A296B"/>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8F2"/>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501A"/>
    <w:rsid w:val="009B5CF8"/>
    <w:rsid w:val="009B5EAC"/>
    <w:rsid w:val="009B5FD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0EB0"/>
    <w:rsid w:val="009D135D"/>
    <w:rsid w:val="009D1D55"/>
    <w:rsid w:val="009D1EFC"/>
    <w:rsid w:val="009D2459"/>
    <w:rsid w:val="009D287C"/>
    <w:rsid w:val="009D2B42"/>
    <w:rsid w:val="009D2D68"/>
    <w:rsid w:val="009D30EC"/>
    <w:rsid w:val="009D3372"/>
    <w:rsid w:val="009D36DE"/>
    <w:rsid w:val="009D46FD"/>
    <w:rsid w:val="009D533C"/>
    <w:rsid w:val="009D5A09"/>
    <w:rsid w:val="009D5D8C"/>
    <w:rsid w:val="009D5DEE"/>
    <w:rsid w:val="009D6F85"/>
    <w:rsid w:val="009D733C"/>
    <w:rsid w:val="009D77AD"/>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575B"/>
    <w:rsid w:val="009E661B"/>
    <w:rsid w:val="009E6AD7"/>
    <w:rsid w:val="009E6E41"/>
    <w:rsid w:val="009E701B"/>
    <w:rsid w:val="009E7366"/>
    <w:rsid w:val="009E7625"/>
    <w:rsid w:val="009E789B"/>
    <w:rsid w:val="009E7BFF"/>
    <w:rsid w:val="009E7D8B"/>
    <w:rsid w:val="009F029C"/>
    <w:rsid w:val="009F0B0C"/>
    <w:rsid w:val="009F11B9"/>
    <w:rsid w:val="009F2893"/>
    <w:rsid w:val="009F2A28"/>
    <w:rsid w:val="009F367E"/>
    <w:rsid w:val="009F373A"/>
    <w:rsid w:val="009F3792"/>
    <w:rsid w:val="009F3880"/>
    <w:rsid w:val="009F3C3F"/>
    <w:rsid w:val="009F477A"/>
    <w:rsid w:val="009F48D5"/>
    <w:rsid w:val="009F4D65"/>
    <w:rsid w:val="009F5A5F"/>
    <w:rsid w:val="009F5B4E"/>
    <w:rsid w:val="009F669A"/>
    <w:rsid w:val="009F6935"/>
    <w:rsid w:val="009F72FB"/>
    <w:rsid w:val="009F7769"/>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55E"/>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33B2"/>
    <w:rsid w:val="00A23447"/>
    <w:rsid w:val="00A23465"/>
    <w:rsid w:val="00A2394D"/>
    <w:rsid w:val="00A240DB"/>
    <w:rsid w:val="00A24754"/>
    <w:rsid w:val="00A24AFC"/>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23E2"/>
    <w:rsid w:val="00A326D9"/>
    <w:rsid w:val="00A32C35"/>
    <w:rsid w:val="00A337A9"/>
    <w:rsid w:val="00A33D7B"/>
    <w:rsid w:val="00A340B6"/>
    <w:rsid w:val="00A34FA6"/>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AB4"/>
    <w:rsid w:val="00A51EA0"/>
    <w:rsid w:val="00A51F76"/>
    <w:rsid w:val="00A526CD"/>
    <w:rsid w:val="00A527E0"/>
    <w:rsid w:val="00A52E25"/>
    <w:rsid w:val="00A5321A"/>
    <w:rsid w:val="00A53538"/>
    <w:rsid w:val="00A54190"/>
    <w:rsid w:val="00A54201"/>
    <w:rsid w:val="00A54AD5"/>
    <w:rsid w:val="00A54D35"/>
    <w:rsid w:val="00A54E3C"/>
    <w:rsid w:val="00A54FB4"/>
    <w:rsid w:val="00A554F9"/>
    <w:rsid w:val="00A564D9"/>
    <w:rsid w:val="00A56865"/>
    <w:rsid w:val="00A576A4"/>
    <w:rsid w:val="00A57DB5"/>
    <w:rsid w:val="00A60298"/>
    <w:rsid w:val="00A60384"/>
    <w:rsid w:val="00A6044B"/>
    <w:rsid w:val="00A607BB"/>
    <w:rsid w:val="00A60CB5"/>
    <w:rsid w:val="00A60CF1"/>
    <w:rsid w:val="00A61580"/>
    <w:rsid w:val="00A619C6"/>
    <w:rsid w:val="00A61DB5"/>
    <w:rsid w:val="00A61E3A"/>
    <w:rsid w:val="00A6241F"/>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29E"/>
    <w:rsid w:val="00A9359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4608"/>
    <w:rsid w:val="00AB50F4"/>
    <w:rsid w:val="00AB6250"/>
    <w:rsid w:val="00AB63CD"/>
    <w:rsid w:val="00AB6425"/>
    <w:rsid w:val="00AB6715"/>
    <w:rsid w:val="00AB69D3"/>
    <w:rsid w:val="00AB70FE"/>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8A9"/>
    <w:rsid w:val="00AC3C82"/>
    <w:rsid w:val="00AC41B2"/>
    <w:rsid w:val="00AC43D8"/>
    <w:rsid w:val="00AC5E7B"/>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2032"/>
    <w:rsid w:val="00AE213C"/>
    <w:rsid w:val="00AE2AC0"/>
    <w:rsid w:val="00AE2CFE"/>
    <w:rsid w:val="00AE32FD"/>
    <w:rsid w:val="00AE45D1"/>
    <w:rsid w:val="00AE580D"/>
    <w:rsid w:val="00AE597C"/>
    <w:rsid w:val="00AE5AD9"/>
    <w:rsid w:val="00AE5AF9"/>
    <w:rsid w:val="00AE5B2F"/>
    <w:rsid w:val="00AE5C03"/>
    <w:rsid w:val="00AE5CD7"/>
    <w:rsid w:val="00AE6016"/>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49E1"/>
    <w:rsid w:val="00AF5802"/>
    <w:rsid w:val="00AF5846"/>
    <w:rsid w:val="00AF76F6"/>
    <w:rsid w:val="00AF7A60"/>
    <w:rsid w:val="00AF7FB1"/>
    <w:rsid w:val="00B00120"/>
    <w:rsid w:val="00B00F9E"/>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5D27"/>
    <w:rsid w:val="00B06380"/>
    <w:rsid w:val="00B06502"/>
    <w:rsid w:val="00B0651B"/>
    <w:rsid w:val="00B0657B"/>
    <w:rsid w:val="00B065DD"/>
    <w:rsid w:val="00B069E7"/>
    <w:rsid w:val="00B06ED3"/>
    <w:rsid w:val="00B074E1"/>
    <w:rsid w:val="00B07ED0"/>
    <w:rsid w:val="00B07F97"/>
    <w:rsid w:val="00B1021A"/>
    <w:rsid w:val="00B109F1"/>
    <w:rsid w:val="00B10CC3"/>
    <w:rsid w:val="00B10D0D"/>
    <w:rsid w:val="00B10F37"/>
    <w:rsid w:val="00B110B1"/>
    <w:rsid w:val="00B11694"/>
    <w:rsid w:val="00B11955"/>
    <w:rsid w:val="00B11BF9"/>
    <w:rsid w:val="00B125EC"/>
    <w:rsid w:val="00B12F08"/>
    <w:rsid w:val="00B13244"/>
    <w:rsid w:val="00B13392"/>
    <w:rsid w:val="00B1397C"/>
    <w:rsid w:val="00B14924"/>
    <w:rsid w:val="00B14BA1"/>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18B"/>
    <w:rsid w:val="00B263CF"/>
    <w:rsid w:val="00B2679C"/>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4002"/>
    <w:rsid w:val="00B345C4"/>
    <w:rsid w:val="00B34A08"/>
    <w:rsid w:val="00B35423"/>
    <w:rsid w:val="00B354CE"/>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3A3"/>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888"/>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128"/>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4CDB"/>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A0C73"/>
    <w:rsid w:val="00BA12FC"/>
    <w:rsid w:val="00BA180A"/>
    <w:rsid w:val="00BA1999"/>
    <w:rsid w:val="00BA1AE0"/>
    <w:rsid w:val="00BA222A"/>
    <w:rsid w:val="00BA2406"/>
    <w:rsid w:val="00BA2B15"/>
    <w:rsid w:val="00BA2BFB"/>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5CF1"/>
    <w:rsid w:val="00BB6165"/>
    <w:rsid w:val="00BB64DD"/>
    <w:rsid w:val="00BB6780"/>
    <w:rsid w:val="00BB6FED"/>
    <w:rsid w:val="00BB718D"/>
    <w:rsid w:val="00BB71F9"/>
    <w:rsid w:val="00BB768C"/>
    <w:rsid w:val="00BB798B"/>
    <w:rsid w:val="00BB79B5"/>
    <w:rsid w:val="00BC0137"/>
    <w:rsid w:val="00BC08E4"/>
    <w:rsid w:val="00BC0CDA"/>
    <w:rsid w:val="00BC1492"/>
    <w:rsid w:val="00BC159F"/>
    <w:rsid w:val="00BC1AA9"/>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4A7"/>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60F0"/>
    <w:rsid w:val="00BF611B"/>
    <w:rsid w:val="00BF62D8"/>
    <w:rsid w:val="00BF643E"/>
    <w:rsid w:val="00BF6C25"/>
    <w:rsid w:val="00BF77E7"/>
    <w:rsid w:val="00C00188"/>
    <w:rsid w:val="00C00213"/>
    <w:rsid w:val="00C0060D"/>
    <w:rsid w:val="00C009CF"/>
    <w:rsid w:val="00C00FC4"/>
    <w:rsid w:val="00C0190B"/>
    <w:rsid w:val="00C01ECA"/>
    <w:rsid w:val="00C020AD"/>
    <w:rsid w:val="00C03E66"/>
    <w:rsid w:val="00C04234"/>
    <w:rsid w:val="00C0466D"/>
    <w:rsid w:val="00C04832"/>
    <w:rsid w:val="00C0489E"/>
    <w:rsid w:val="00C04C03"/>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2DA"/>
    <w:rsid w:val="00C21633"/>
    <w:rsid w:val="00C2211C"/>
    <w:rsid w:val="00C23495"/>
    <w:rsid w:val="00C255DD"/>
    <w:rsid w:val="00C25A5B"/>
    <w:rsid w:val="00C25CA4"/>
    <w:rsid w:val="00C25D54"/>
    <w:rsid w:val="00C25D94"/>
    <w:rsid w:val="00C2664F"/>
    <w:rsid w:val="00C26FB0"/>
    <w:rsid w:val="00C2716E"/>
    <w:rsid w:val="00C2749B"/>
    <w:rsid w:val="00C2791C"/>
    <w:rsid w:val="00C30119"/>
    <w:rsid w:val="00C30160"/>
    <w:rsid w:val="00C306AB"/>
    <w:rsid w:val="00C30774"/>
    <w:rsid w:val="00C30D53"/>
    <w:rsid w:val="00C3123B"/>
    <w:rsid w:val="00C31329"/>
    <w:rsid w:val="00C315B9"/>
    <w:rsid w:val="00C318B0"/>
    <w:rsid w:val="00C31954"/>
    <w:rsid w:val="00C31A20"/>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668A"/>
    <w:rsid w:val="00C568DB"/>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2D5"/>
    <w:rsid w:val="00C713FC"/>
    <w:rsid w:val="00C7145B"/>
    <w:rsid w:val="00C71534"/>
    <w:rsid w:val="00C7190E"/>
    <w:rsid w:val="00C72236"/>
    <w:rsid w:val="00C72530"/>
    <w:rsid w:val="00C726D3"/>
    <w:rsid w:val="00C727AB"/>
    <w:rsid w:val="00C72C9F"/>
    <w:rsid w:val="00C72CE5"/>
    <w:rsid w:val="00C73946"/>
    <w:rsid w:val="00C73978"/>
    <w:rsid w:val="00C73B3C"/>
    <w:rsid w:val="00C747F1"/>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775"/>
    <w:rsid w:val="00CA28F1"/>
    <w:rsid w:val="00CA3007"/>
    <w:rsid w:val="00CA303E"/>
    <w:rsid w:val="00CA319F"/>
    <w:rsid w:val="00CA38A1"/>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BD"/>
    <w:rsid w:val="00CC27B5"/>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6117"/>
    <w:rsid w:val="00CD6176"/>
    <w:rsid w:val="00CD6887"/>
    <w:rsid w:val="00CD6B99"/>
    <w:rsid w:val="00CD72EB"/>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092"/>
    <w:rsid w:val="00D04160"/>
    <w:rsid w:val="00D04285"/>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40B"/>
    <w:rsid w:val="00D20680"/>
    <w:rsid w:val="00D20FF6"/>
    <w:rsid w:val="00D2139F"/>
    <w:rsid w:val="00D21EFC"/>
    <w:rsid w:val="00D21FBD"/>
    <w:rsid w:val="00D227B5"/>
    <w:rsid w:val="00D2308A"/>
    <w:rsid w:val="00D23582"/>
    <w:rsid w:val="00D26D40"/>
    <w:rsid w:val="00D27F09"/>
    <w:rsid w:val="00D30D42"/>
    <w:rsid w:val="00D30ED0"/>
    <w:rsid w:val="00D31027"/>
    <w:rsid w:val="00D31220"/>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5DF"/>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23F"/>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62E"/>
    <w:rsid w:val="00D6080A"/>
    <w:rsid w:val="00D60EFA"/>
    <w:rsid w:val="00D6107C"/>
    <w:rsid w:val="00D6125E"/>
    <w:rsid w:val="00D614B4"/>
    <w:rsid w:val="00D61655"/>
    <w:rsid w:val="00D61B05"/>
    <w:rsid w:val="00D61E5C"/>
    <w:rsid w:val="00D62F23"/>
    <w:rsid w:val="00D62F84"/>
    <w:rsid w:val="00D6373F"/>
    <w:rsid w:val="00D63F06"/>
    <w:rsid w:val="00D63FCD"/>
    <w:rsid w:val="00D6472E"/>
    <w:rsid w:val="00D65244"/>
    <w:rsid w:val="00D65255"/>
    <w:rsid w:val="00D65531"/>
    <w:rsid w:val="00D65B72"/>
    <w:rsid w:val="00D660F9"/>
    <w:rsid w:val="00D6625D"/>
    <w:rsid w:val="00D6627A"/>
    <w:rsid w:val="00D66311"/>
    <w:rsid w:val="00D669CC"/>
    <w:rsid w:val="00D66BCA"/>
    <w:rsid w:val="00D67275"/>
    <w:rsid w:val="00D67320"/>
    <w:rsid w:val="00D67763"/>
    <w:rsid w:val="00D67B7C"/>
    <w:rsid w:val="00D703DE"/>
    <w:rsid w:val="00D70657"/>
    <w:rsid w:val="00D70B41"/>
    <w:rsid w:val="00D712B6"/>
    <w:rsid w:val="00D71C19"/>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13C"/>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3B76"/>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B0AB4"/>
    <w:rsid w:val="00DB0B4E"/>
    <w:rsid w:val="00DB0DAC"/>
    <w:rsid w:val="00DB0F6E"/>
    <w:rsid w:val="00DB145D"/>
    <w:rsid w:val="00DB1ED6"/>
    <w:rsid w:val="00DB1FDE"/>
    <w:rsid w:val="00DB2001"/>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13E"/>
    <w:rsid w:val="00DC34CA"/>
    <w:rsid w:val="00DC3C56"/>
    <w:rsid w:val="00DC3CA3"/>
    <w:rsid w:val="00DC4037"/>
    <w:rsid w:val="00DC4071"/>
    <w:rsid w:val="00DC41B4"/>
    <w:rsid w:val="00DC46D6"/>
    <w:rsid w:val="00DC495C"/>
    <w:rsid w:val="00DC4C4A"/>
    <w:rsid w:val="00DC4FAE"/>
    <w:rsid w:val="00DC5BE3"/>
    <w:rsid w:val="00DC60C0"/>
    <w:rsid w:val="00DC65A6"/>
    <w:rsid w:val="00DC6F37"/>
    <w:rsid w:val="00DC79A3"/>
    <w:rsid w:val="00DC7AAF"/>
    <w:rsid w:val="00DC7BEF"/>
    <w:rsid w:val="00DC7F46"/>
    <w:rsid w:val="00DD060D"/>
    <w:rsid w:val="00DD1108"/>
    <w:rsid w:val="00DD136E"/>
    <w:rsid w:val="00DD15F9"/>
    <w:rsid w:val="00DD172B"/>
    <w:rsid w:val="00DD1E03"/>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665"/>
    <w:rsid w:val="00DF1F30"/>
    <w:rsid w:val="00DF22A2"/>
    <w:rsid w:val="00DF2A42"/>
    <w:rsid w:val="00DF2A93"/>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0C08"/>
    <w:rsid w:val="00E01164"/>
    <w:rsid w:val="00E01D77"/>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BEA"/>
    <w:rsid w:val="00E04C07"/>
    <w:rsid w:val="00E054F9"/>
    <w:rsid w:val="00E05EEC"/>
    <w:rsid w:val="00E0657B"/>
    <w:rsid w:val="00E06617"/>
    <w:rsid w:val="00E07284"/>
    <w:rsid w:val="00E07440"/>
    <w:rsid w:val="00E0771D"/>
    <w:rsid w:val="00E07A9E"/>
    <w:rsid w:val="00E07DC3"/>
    <w:rsid w:val="00E10EE9"/>
    <w:rsid w:val="00E1187C"/>
    <w:rsid w:val="00E135EB"/>
    <w:rsid w:val="00E14050"/>
    <w:rsid w:val="00E14490"/>
    <w:rsid w:val="00E1484A"/>
    <w:rsid w:val="00E14B02"/>
    <w:rsid w:val="00E14D08"/>
    <w:rsid w:val="00E155F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3D79"/>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4D09"/>
    <w:rsid w:val="00E45068"/>
    <w:rsid w:val="00E4529D"/>
    <w:rsid w:val="00E45600"/>
    <w:rsid w:val="00E45696"/>
    <w:rsid w:val="00E45DE2"/>
    <w:rsid w:val="00E46775"/>
    <w:rsid w:val="00E4681D"/>
    <w:rsid w:val="00E47363"/>
    <w:rsid w:val="00E47752"/>
    <w:rsid w:val="00E47A4B"/>
    <w:rsid w:val="00E50203"/>
    <w:rsid w:val="00E5045E"/>
    <w:rsid w:val="00E50679"/>
    <w:rsid w:val="00E50AC8"/>
    <w:rsid w:val="00E50C65"/>
    <w:rsid w:val="00E51011"/>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3ACD"/>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390"/>
    <w:rsid w:val="00E81D90"/>
    <w:rsid w:val="00E81F94"/>
    <w:rsid w:val="00E82676"/>
    <w:rsid w:val="00E828A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0C7B"/>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5E33"/>
    <w:rsid w:val="00EA62DA"/>
    <w:rsid w:val="00EA6556"/>
    <w:rsid w:val="00EA6B9B"/>
    <w:rsid w:val="00EA6C03"/>
    <w:rsid w:val="00EA7602"/>
    <w:rsid w:val="00EA787E"/>
    <w:rsid w:val="00EA7B3E"/>
    <w:rsid w:val="00EA7D62"/>
    <w:rsid w:val="00EA7E54"/>
    <w:rsid w:val="00EB00C2"/>
    <w:rsid w:val="00EB028C"/>
    <w:rsid w:val="00EB0BF9"/>
    <w:rsid w:val="00EB0CF7"/>
    <w:rsid w:val="00EB0D8C"/>
    <w:rsid w:val="00EB110F"/>
    <w:rsid w:val="00EB18A5"/>
    <w:rsid w:val="00EB1C34"/>
    <w:rsid w:val="00EB1C96"/>
    <w:rsid w:val="00EB203F"/>
    <w:rsid w:val="00EB228C"/>
    <w:rsid w:val="00EB2688"/>
    <w:rsid w:val="00EB3219"/>
    <w:rsid w:val="00EB33F4"/>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655"/>
    <w:rsid w:val="00ED174A"/>
    <w:rsid w:val="00ED1C04"/>
    <w:rsid w:val="00ED1EF7"/>
    <w:rsid w:val="00ED237F"/>
    <w:rsid w:val="00ED24C9"/>
    <w:rsid w:val="00ED25EC"/>
    <w:rsid w:val="00ED29F3"/>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AD9"/>
    <w:rsid w:val="00EE1FFC"/>
    <w:rsid w:val="00EE22C7"/>
    <w:rsid w:val="00EE22D8"/>
    <w:rsid w:val="00EE25D9"/>
    <w:rsid w:val="00EE308F"/>
    <w:rsid w:val="00EE381C"/>
    <w:rsid w:val="00EE3CA2"/>
    <w:rsid w:val="00EE4530"/>
    <w:rsid w:val="00EE491F"/>
    <w:rsid w:val="00EE4968"/>
    <w:rsid w:val="00EE49F0"/>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773"/>
    <w:rsid w:val="00EF1B8A"/>
    <w:rsid w:val="00EF1BCF"/>
    <w:rsid w:val="00EF22F6"/>
    <w:rsid w:val="00EF25EC"/>
    <w:rsid w:val="00EF2E80"/>
    <w:rsid w:val="00EF3362"/>
    <w:rsid w:val="00EF35FC"/>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E21"/>
    <w:rsid w:val="00F35EBA"/>
    <w:rsid w:val="00F366E5"/>
    <w:rsid w:val="00F3739B"/>
    <w:rsid w:val="00F374B2"/>
    <w:rsid w:val="00F377E7"/>
    <w:rsid w:val="00F378F9"/>
    <w:rsid w:val="00F37C28"/>
    <w:rsid w:val="00F37EBE"/>
    <w:rsid w:val="00F37F18"/>
    <w:rsid w:val="00F40595"/>
    <w:rsid w:val="00F41DE5"/>
    <w:rsid w:val="00F41F27"/>
    <w:rsid w:val="00F421A7"/>
    <w:rsid w:val="00F43130"/>
    <w:rsid w:val="00F4318E"/>
    <w:rsid w:val="00F4330E"/>
    <w:rsid w:val="00F439BE"/>
    <w:rsid w:val="00F43BB1"/>
    <w:rsid w:val="00F44B0D"/>
    <w:rsid w:val="00F45057"/>
    <w:rsid w:val="00F4549A"/>
    <w:rsid w:val="00F45980"/>
    <w:rsid w:val="00F463B1"/>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05E5"/>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5EC6"/>
    <w:rsid w:val="00F76047"/>
    <w:rsid w:val="00F76A26"/>
    <w:rsid w:val="00F771E8"/>
    <w:rsid w:val="00F774C4"/>
    <w:rsid w:val="00F778B6"/>
    <w:rsid w:val="00F77AE2"/>
    <w:rsid w:val="00F77BDA"/>
    <w:rsid w:val="00F77BF1"/>
    <w:rsid w:val="00F77D3A"/>
    <w:rsid w:val="00F77E6C"/>
    <w:rsid w:val="00F800A1"/>
    <w:rsid w:val="00F8015B"/>
    <w:rsid w:val="00F8049E"/>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6ED"/>
    <w:rsid w:val="00F86855"/>
    <w:rsid w:val="00F868E1"/>
    <w:rsid w:val="00F87150"/>
    <w:rsid w:val="00F87187"/>
    <w:rsid w:val="00F87993"/>
    <w:rsid w:val="00F900B2"/>
    <w:rsid w:val="00F9048D"/>
    <w:rsid w:val="00F90954"/>
    <w:rsid w:val="00F90A9C"/>
    <w:rsid w:val="00F90C72"/>
    <w:rsid w:val="00F90CF4"/>
    <w:rsid w:val="00F9142D"/>
    <w:rsid w:val="00F915A0"/>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CC4"/>
    <w:rsid w:val="00FA3F7B"/>
    <w:rsid w:val="00FA4313"/>
    <w:rsid w:val="00FA44DB"/>
    <w:rsid w:val="00FA4608"/>
    <w:rsid w:val="00FA5269"/>
    <w:rsid w:val="00FA5648"/>
    <w:rsid w:val="00FA61C0"/>
    <w:rsid w:val="00FA6747"/>
    <w:rsid w:val="00FA7149"/>
    <w:rsid w:val="00FB03DF"/>
    <w:rsid w:val="00FB040B"/>
    <w:rsid w:val="00FB0796"/>
    <w:rsid w:val="00FB07D9"/>
    <w:rsid w:val="00FB1A8C"/>
    <w:rsid w:val="00FB1ADB"/>
    <w:rsid w:val="00FB1B59"/>
    <w:rsid w:val="00FB1EE1"/>
    <w:rsid w:val="00FB21A7"/>
    <w:rsid w:val="00FB3D90"/>
    <w:rsid w:val="00FB3F0A"/>
    <w:rsid w:val="00FB3F24"/>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5C95"/>
    <w:rsid w:val="00FD6EA0"/>
    <w:rsid w:val="00FD74F9"/>
    <w:rsid w:val="00FE0795"/>
    <w:rsid w:val="00FE0811"/>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52B"/>
    <w:rsid w:val="00FE7674"/>
    <w:rsid w:val="00FE781F"/>
    <w:rsid w:val="00FF052E"/>
    <w:rsid w:val="00FF057F"/>
    <w:rsid w:val="00FF07D4"/>
    <w:rsid w:val="00FF0D2B"/>
    <w:rsid w:val="00FF22E9"/>
    <w:rsid w:val="00FF23CF"/>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8E5B356-8559-4C53-BFD3-6408DD487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Название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af2">
    <w:name w:val="Заголовок"/>
    <w:basedOn w:val="a6"/>
    <w:next w:val="af3"/>
    <w:rsid w:val="008324F0"/>
    <w:pPr>
      <w:keepNext/>
      <w:suppressAutoHyphens/>
      <w:spacing w:before="240" w:after="120"/>
    </w:pPr>
    <w:rPr>
      <w:rFonts w:eastAsia="Lucida Sans Unicode" w:cs="Tahoma"/>
      <w:sz w:val="28"/>
      <w:szCs w:val="28"/>
      <w:lang w:eastAsia="ar-SA"/>
    </w:rPr>
  </w:style>
  <w:style w:type="paragraph" w:styleId="af3">
    <w:name w:val="Body Text"/>
    <w:basedOn w:val="a6"/>
    <w:link w:val="af4"/>
    <w:rsid w:val="008324F0"/>
    <w:pPr>
      <w:suppressAutoHyphens/>
      <w:spacing w:before="0"/>
    </w:pPr>
    <w:rPr>
      <w:rFonts w:ascii="Times New Roman" w:hAnsi="Times New Roman"/>
      <w:b/>
      <w:sz w:val="28"/>
      <w:szCs w:val="20"/>
      <w:lang w:eastAsia="ar-SA"/>
    </w:rPr>
  </w:style>
  <w:style w:type="character" w:customStyle="1" w:styleId="af4">
    <w:name w:val="Основной текст Знак"/>
    <w:basedOn w:val="a7"/>
    <w:link w:val="af3"/>
    <w:rsid w:val="008324F0"/>
    <w:rPr>
      <w:rFonts w:ascii="Times New Roman" w:eastAsia="Times New Roman" w:hAnsi="Times New Roman" w:cs="Times New Roman"/>
      <w:b/>
      <w:sz w:val="28"/>
      <w:szCs w:val="20"/>
      <w:lang w:eastAsia="ar-SA"/>
    </w:rPr>
  </w:style>
  <w:style w:type="paragraph" w:styleId="af5">
    <w:name w:val="List"/>
    <w:basedOn w:val="af3"/>
    <w:rsid w:val="008324F0"/>
    <w:rPr>
      <w:rFonts w:ascii="Arial" w:hAnsi="Arial" w:cs="Tahoma"/>
    </w:rPr>
  </w:style>
  <w:style w:type="paragraph" w:customStyle="1" w:styleId="12">
    <w:name w:val="Название1"/>
    <w:basedOn w:val="a6"/>
    <w:rsid w:val="008324F0"/>
    <w:pPr>
      <w:suppressLineNumbers/>
      <w:suppressAutoHyphens/>
      <w:spacing w:after="120"/>
    </w:pPr>
    <w:rPr>
      <w:rFonts w:cs="Tahoma"/>
      <w:i/>
      <w:iCs/>
      <w:sz w:val="20"/>
      <w:lang w:eastAsia="ar-SA"/>
    </w:rPr>
  </w:style>
  <w:style w:type="paragraph" w:customStyle="1" w:styleId="13">
    <w:name w:val="Указатель1"/>
    <w:basedOn w:val="a6"/>
    <w:rsid w:val="008324F0"/>
    <w:pPr>
      <w:suppressLineNumbers/>
      <w:suppressAutoHyphens/>
      <w:spacing w:before="0"/>
    </w:pPr>
    <w:rPr>
      <w:rFonts w:cs="Tahoma"/>
      <w:sz w:val="20"/>
      <w:szCs w:val="20"/>
      <w:lang w:eastAsia="ar-SA"/>
    </w:rPr>
  </w:style>
  <w:style w:type="paragraph" w:styleId="af6">
    <w:name w:val="Body Text Indent"/>
    <w:basedOn w:val="a6"/>
    <w:link w:val="af7"/>
    <w:rsid w:val="008324F0"/>
    <w:pPr>
      <w:suppressAutoHyphens/>
      <w:spacing w:before="0"/>
      <w:ind w:firstLine="720"/>
    </w:pPr>
    <w:rPr>
      <w:rFonts w:ascii="Times New Roman" w:hAnsi="Times New Roman"/>
      <w:sz w:val="24"/>
      <w:szCs w:val="20"/>
      <w:lang w:eastAsia="ar-SA"/>
    </w:rPr>
  </w:style>
  <w:style w:type="character" w:customStyle="1" w:styleId="af7">
    <w:name w:val="Основной текст с отступом Знак"/>
    <w:basedOn w:val="a7"/>
    <w:link w:val="af6"/>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8">
    <w:name w:val="Balloon Text"/>
    <w:basedOn w:val="a6"/>
    <w:link w:val="af9"/>
    <w:rsid w:val="008324F0"/>
    <w:pPr>
      <w:suppressAutoHyphens/>
      <w:spacing w:before="0"/>
    </w:pPr>
    <w:rPr>
      <w:rFonts w:ascii="Tahoma" w:hAnsi="Tahoma" w:cs="Tahoma"/>
      <w:sz w:val="16"/>
      <w:szCs w:val="16"/>
      <w:lang w:eastAsia="ar-SA"/>
    </w:rPr>
  </w:style>
  <w:style w:type="character" w:customStyle="1" w:styleId="af9">
    <w:name w:val="Текст выноски Знак"/>
    <w:basedOn w:val="a7"/>
    <w:link w:val="af8"/>
    <w:rsid w:val="008324F0"/>
    <w:rPr>
      <w:rFonts w:ascii="Tahoma" w:eastAsia="Times New Roman" w:hAnsi="Tahoma" w:cs="Tahoma"/>
      <w:sz w:val="16"/>
      <w:szCs w:val="16"/>
      <w:lang w:eastAsia="ar-SA"/>
    </w:rPr>
  </w:style>
  <w:style w:type="paragraph" w:styleId="afa">
    <w:name w:val="footer"/>
    <w:basedOn w:val="a6"/>
    <w:link w:val="afb"/>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b">
    <w:name w:val="Нижний колонтитул Знак"/>
    <w:basedOn w:val="a7"/>
    <w:link w:val="afa"/>
    <w:uiPriority w:val="99"/>
    <w:rsid w:val="008324F0"/>
    <w:rPr>
      <w:rFonts w:ascii="Times New Roman" w:eastAsia="Times New Roman" w:hAnsi="Times New Roman" w:cs="Times New Roman"/>
      <w:sz w:val="20"/>
      <w:szCs w:val="20"/>
      <w:lang w:eastAsia="ar-SA"/>
    </w:rPr>
  </w:style>
  <w:style w:type="paragraph" w:customStyle="1" w:styleId="14">
    <w:name w:val="Знак1"/>
    <w:basedOn w:val="a6"/>
    <w:rsid w:val="008324F0"/>
    <w:pPr>
      <w:suppressAutoHyphens/>
      <w:spacing w:before="100" w:after="100"/>
    </w:pPr>
    <w:rPr>
      <w:rFonts w:ascii="Tahoma" w:hAnsi="Tahoma"/>
      <w:sz w:val="20"/>
      <w:szCs w:val="20"/>
      <w:lang w:val="en-US" w:eastAsia="ar-SA"/>
    </w:rPr>
  </w:style>
  <w:style w:type="paragraph" w:styleId="afc">
    <w:name w:val="Subtitle"/>
    <w:basedOn w:val="af2"/>
    <w:next w:val="af3"/>
    <w:link w:val="afd"/>
    <w:qFormat/>
    <w:rsid w:val="008324F0"/>
    <w:pPr>
      <w:jc w:val="center"/>
    </w:pPr>
    <w:rPr>
      <w:i/>
      <w:iCs/>
    </w:rPr>
  </w:style>
  <w:style w:type="character" w:customStyle="1" w:styleId="afd">
    <w:name w:val="Подзаголовок Знак"/>
    <w:basedOn w:val="a7"/>
    <w:link w:val="afc"/>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e">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f">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0">
    <w:name w:val="Заголовок таблицы"/>
    <w:basedOn w:val="aff"/>
    <w:rsid w:val="008324F0"/>
    <w:pPr>
      <w:jc w:val="center"/>
    </w:pPr>
    <w:rPr>
      <w:b/>
      <w:bCs/>
    </w:rPr>
  </w:style>
  <w:style w:type="paragraph" w:customStyle="1" w:styleId="aff1">
    <w:name w:val="Содержимое врезки"/>
    <w:basedOn w:val="af3"/>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5">
    <w:name w:val="Знак1"/>
    <w:basedOn w:val="a6"/>
    <w:rsid w:val="002233AE"/>
    <w:pPr>
      <w:suppressAutoHyphens/>
      <w:spacing w:before="100" w:after="100"/>
    </w:pPr>
    <w:rPr>
      <w:rFonts w:ascii="Tahoma" w:hAnsi="Tahoma"/>
      <w:sz w:val="20"/>
      <w:szCs w:val="20"/>
      <w:lang w:val="en-US" w:eastAsia="ar-SA"/>
    </w:rPr>
  </w:style>
  <w:style w:type="paragraph" w:customStyle="1" w:styleId="aff2">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3">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4">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5">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
    <w:name w:val="Body text_"/>
    <w:link w:val="16"/>
    <w:rsid w:val="002233AE"/>
    <w:rPr>
      <w:rFonts w:ascii="Arial" w:eastAsia="Arial" w:hAnsi="Arial" w:cs="Arial"/>
      <w:sz w:val="15"/>
      <w:szCs w:val="15"/>
      <w:shd w:val="clear" w:color="auto" w:fill="FFFFFF"/>
    </w:rPr>
  </w:style>
  <w:style w:type="paragraph" w:customStyle="1" w:styleId="16">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6">
    <w:name w:val="caption"/>
    <w:basedOn w:val="a6"/>
    <w:next w:val="afc"/>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customStyle="1" w:styleId="aff7">
    <w:name w:val="Заголовок сообщения (текст)"/>
    <w:rsid w:val="00671F57"/>
    <w:rPr>
      <w:rFonts w:ascii="Arial Black" w:hAnsi="Arial Black"/>
      <w:spacing w:val="-1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tkovAI@yanos.slavneft.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hotline@yanos.slavneft.ru" TargetMode="External"/><Relationship Id="rId4" Type="http://schemas.openxmlformats.org/officeDocument/2006/relationships/settings" Target="settings.xml"/><Relationship Id="rId9" Type="http://schemas.openxmlformats.org/officeDocument/2006/relationships/hyperlink" Target="mailto:KuzmenkovSV@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C396F-566A-44E6-BFA3-B558842AFA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420</TotalTime>
  <Pages>5</Pages>
  <Words>2330</Words>
  <Characters>13285</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15584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Сергей Кузьменков</cp:lastModifiedBy>
  <cp:revision>20</cp:revision>
  <cp:lastPrinted>2017-06-19T11:13:00Z</cp:lastPrinted>
  <dcterms:created xsi:type="dcterms:W3CDTF">2017-03-20T07:40:00Z</dcterms:created>
  <dcterms:modified xsi:type="dcterms:W3CDTF">2017-06-19T11:19:00Z</dcterms:modified>
</cp:coreProperties>
</file>